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B3E" w:rsidRDefault="00A23B3E" w:rsidP="00BB116C">
      <w:pPr>
        <w:pStyle w:val="Titolo1"/>
        <w:jc w:val="center"/>
        <w:rPr>
          <w:sz w:val="20"/>
          <w:szCs w:val="20"/>
        </w:rPr>
      </w:pPr>
      <w:r>
        <w:t>Allegato</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586F2D" w:rsidRPr="00586F2D" w:rsidRDefault="00586F2D" w:rsidP="00586F2D">
            <w:pPr>
              <w:rPr>
                <w:rFonts w:ascii="Arial" w:hAnsi="Arial" w:cs="Arial"/>
                <w:color w:val="000000"/>
                <w:sz w:val="14"/>
                <w:szCs w:val="14"/>
              </w:rPr>
            </w:pPr>
            <w:r w:rsidRPr="00586F2D">
              <w:rPr>
                <w:rFonts w:ascii="Arial" w:hAnsi="Arial" w:cs="Arial"/>
                <w:color w:val="000000"/>
                <w:sz w:val="14"/>
                <w:szCs w:val="14"/>
              </w:rPr>
              <w:t>Azienda Ospedaliero Universitaria di Cagliari</w:t>
            </w:r>
          </w:p>
          <w:p w:rsidR="00586F2D" w:rsidRPr="00586F2D" w:rsidRDefault="00586F2D" w:rsidP="00586F2D">
            <w:pPr>
              <w:rPr>
                <w:rFonts w:ascii="Arial" w:hAnsi="Arial" w:cs="Arial"/>
                <w:color w:val="000000"/>
                <w:sz w:val="14"/>
                <w:szCs w:val="14"/>
              </w:rPr>
            </w:pPr>
            <w:r w:rsidRPr="00586F2D">
              <w:rPr>
                <w:rFonts w:ascii="Arial" w:hAnsi="Arial" w:cs="Arial"/>
                <w:color w:val="000000"/>
                <w:sz w:val="14"/>
                <w:szCs w:val="14"/>
              </w:rPr>
              <w:t>via Ospedale, 54 - 09124 Cagliari</w:t>
            </w:r>
          </w:p>
          <w:p w:rsidR="00A23B3E" w:rsidRPr="003A443E" w:rsidRDefault="00586F2D" w:rsidP="00586F2D">
            <w:pPr>
              <w:rPr>
                <w:color w:val="000000"/>
              </w:rPr>
            </w:pPr>
            <w:r w:rsidRPr="00586F2D">
              <w:rPr>
                <w:rFonts w:ascii="Arial" w:hAnsi="Arial" w:cs="Arial"/>
                <w:color w:val="000000"/>
                <w:sz w:val="14"/>
                <w:szCs w:val="14"/>
              </w:rPr>
              <w:t>P.I. e C.F. 03108560925</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F52143">
            <w:r w:rsidRPr="00F52143">
              <w:rPr>
                <w:rFonts w:ascii="Arial" w:hAnsi="Arial" w:cs="Arial"/>
                <w:sz w:val="14"/>
                <w:szCs w:val="14"/>
              </w:rPr>
              <w:t xml:space="preserve">Procedura aperta, ai sensi dell'art. 60, </w:t>
            </w:r>
            <w:proofErr w:type="spellStart"/>
            <w:r w:rsidRPr="00F52143">
              <w:rPr>
                <w:rFonts w:ascii="Arial" w:hAnsi="Arial" w:cs="Arial"/>
                <w:sz w:val="14"/>
                <w:szCs w:val="14"/>
              </w:rPr>
              <w:t>D.Lgs.</w:t>
            </w:r>
            <w:proofErr w:type="spellEnd"/>
            <w:r w:rsidRPr="00F52143">
              <w:rPr>
                <w:rFonts w:ascii="Arial" w:hAnsi="Arial" w:cs="Arial"/>
                <w:sz w:val="14"/>
                <w:szCs w:val="14"/>
              </w:rPr>
              <w:t xml:space="preserve"> 2016, n. 50, ai fini dell'aggiudicazione di n. 110 letti elettrici da degenza e n. 4 letti per anestesia e rianimazione-- Piattaforma telematica </w:t>
            </w:r>
            <w:proofErr w:type="spellStart"/>
            <w:r w:rsidRPr="00F52143">
              <w:rPr>
                <w:rFonts w:ascii="Arial" w:hAnsi="Arial" w:cs="Arial"/>
                <w:sz w:val="14"/>
                <w:szCs w:val="14"/>
              </w:rPr>
              <w:t>SardegnaCAT</w:t>
            </w:r>
            <w:proofErr w:type="spellEnd"/>
            <w:r w:rsidRPr="00F52143">
              <w:rPr>
                <w:rFonts w:ascii="Arial" w:hAnsi="Arial" w:cs="Arial"/>
                <w:sz w:val="14"/>
                <w:szCs w:val="14"/>
              </w:rPr>
              <w:t xml:space="preserve"> </w:t>
            </w:r>
            <w:r w:rsidR="009A44F7" w:rsidRPr="009A44F7">
              <w:rPr>
                <w:rFonts w:ascii="Arial" w:hAnsi="Arial" w:cs="Arial"/>
                <w:sz w:val="14"/>
                <w:szCs w:val="14"/>
              </w:rPr>
              <w:t xml:space="preserve">  </w:t>
            </w:r>
            <w:r w:rsidR="009908A0" w:rsidRPr="009908A0">
              <w:rPr>
                <w:rFonts w:ascii="Arial" w:hAnsi="Arial" w:cs="Arial"/>
                <w:sz w:val="14"/>
                <w:szCs w:val="14"/>
              </w:rPr>
              <w:t>.</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9908A0" w:rsidP="00F52143">
            <w:r>
              <w:rPr>
                <w:rFonts w:ascii="Arial" w:hAnsi="Arial" w:cs="Arial"/>
                <w:sz w:val="14"/>
                <w:szCs w:val="14"/>
              </w:rPr>
              <w:t xml:space="preserve">Delibera n. </w:t>
            </w:r>
            <w:r w:rsidR="00F52143">
              <w:rPr>
                <w:rFonts w:ascii="Arial" w:hAnsi="Arial" w:cs="Arial"/>
                <w:sz w:val="14"/>
                <w:szCs w:val="14"/>
              </w:rPr>
              <w:t xml:space="preserve">449 </w:t>
            </w:r>
            <w:r>
              <w:rPr>
                <w:rFonts w:ascii="Arial" w:hAnsi="Arial" w:cs="Arial"/>
                <w:sz w:val="14"/>
                <w:szCs w:val="14"/>
              </w:rPr>
              <w:t xml:space="preserve">del </w:t>
            </w:r>
            <w:r w:rsidR="009A44F7">
              <w:rPr>
                <w:rFonts w:ascii="Arial" w:hAnsi="Arial" w:cs="Arial"/>
                <w:sz w:val="14"/>
                <w:szCs w:val="14"/>
              </w:rPr>
              <w:t>9/</w:t>
            </w:r>
            <w:r w:rsidR="00F52143">
              <w:rPr>
                <w:rFonts w:ascii="Arial" w:hAnsi="Arial" w:cs="Arial"/>
                <w:sz w:val="14"/>
                <w:szCs w:val="14"/>
              </w:rPr>
              <w:t>05</w:t>
            </w:r>
            <w:r w:rsidR="00586F2D">
              <w:rPr>
                <w:rFonts w:ascii="Arial" w:hAnsi="Arial" w:cs="Arial"/>
                <w:sz w:val="14"/>
                <w:szCs w:val="14"/>
              </w:rPr>
              <w:t>/201</w:t>
            </w:r>
            <w:r w:rsidR="00F52143">
              <w:rPr>
                <w:rFonts w:ascii="Arial" w:hAnsi="Arial" w:cs="Arial"/>
                <w:sz w:val="14"/>
                <w:szCs w:val="14"/>
              </w:rPr>
              <w:t>8</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CD5447">
            <w:pPr>
              <w:rPr>
                <w:rFonts w:ascii="Arial" w:hAnsi="Arial" w:cs="Arial"/>
                <w:color w:val="000000"/>
                <w:sz w:val="14"/>
                <w:szCs w:val="14"/>
              </w:rPr>
            </w:pPr>
            <w:r w:rsidRPr="00CD5447">
              <w:rPr>
                <w:rFonts w:ascii="Arial" w:hAnsi="Arial" w:cs="Arial"/>
                <w:color w:val="000000"/>
                <w:sz w:val="14"/>
                <w:szCs w:val="14"/>
              </w:rPr>
              <w:t xml:space="preserve">  </w:t>
            </w:r>
            <w:r w:rsidR="009908A0">
              <w:rPr>
                <w:rFonts w:ascii="Arial" w:hAnsi="Arial" w:cs="Arial"/>
                <w:color w:val="000000"/>
                <w:sz w:val="14"/>
                <w:szCs w:val="14"/>
              </w:rPr>
              <w:t>Vedi capitolato tecnico</w:t>
            </w:r>
          </w:p>
          <w:p w:rsidR="00A23B3E" w:rsidRPr="003A443E" w:rsidRDefault="00A23B3E">
            <w:pPr>
              <w:rPr>
                <w:color w:val="000000"/>
              </w:rPr>
            </w:pPr>
            <w:r w:rsidRPr="003A443E">
              <w:rPr>
                <w:rFonts w:ascii="Arial" w:hAnsi="Arial" w:cs="Arial"/>
                <w:color w:val="000000"/>
                <w:sz w:val="14"/>
                <w:szCs w:val="14"/>
              </w:rPr>
              <w:t xml:space="preserve">[  ] </w:t>
            </w:r>
            <w:bookmarkStart w:id="0" w:name="_GoBack"/>
            <w:bookmarkEnd w:id="0"/>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 xml:space="preserve">L'operatore economico è una </w:t>
            </w:r>
            <w:proofErr w:type="spellStart"/>
            <w:r>
              <w:rPr>
                <w:rFonts w:ascii="Arial" w:hAnsi="Arial" w:cs="Arial"/>
                <w:sz w:val="14"/>
                <w:szCs w:val="14"/>
              </w:rPr>
              <w:t>microimpresa</w:t>
            </w:r>
            <w:proofErr w:type="spellEnd"/>
            <w:r>
              <w:rPr>
                <w:rFonts w:ascii="Arial" w:hAnsi="Arial" w:cs="Arial"/>
                <w:sz w:val="14"/>
                <w:szCs w:val="14"/>
              </w:rPr>
              <w:t>,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r>
            <w:r>
              <w:rPr>
                <w:rFonts w:ascii="Arial" w:hAnsi="Arial" w:cs="Arial"/>
                <w:color w:val="000000"/>
                <w:sz w:val="14"/>
                <w:szCs w:val="14"/>
              </w:rPr>
              <w:lastRenderedPageBreak/>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d), e), f) e g) e all’art.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 xml:space="preserve">ti </w:t>
            </w:r>
            <w:proofErr w:type="spell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lastRenderedPageBreak/>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lastRenderedPageBreak/>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w:t>
            </w:r>
            <w:proofErr w:type="spellStart"/>
            <w:r w:rsidR="00DE4996" w:rsidRPr="00023AC1">
              <w:rPr>
                <w:rFonts w:ascii="Arial" w:hAnsi="Arial" w:cs="Arial"/>
                <w:color w:val="000000"/>
                <w:sz w:val="14"/>
                <w:szCs w:val="14"/>
              </w:rPr>
              <w:t>lett</w:t>
            </w:r>
            <w:proofErr w:type="spellEnd"/>
            <w:r w:rsidR="00DE4996" w:rsidRPr="00023AC1">
              <w:rPr>
                <w:rFonts w:ascii="Arial" w:hAnsi="Arial" w:cs="Arial"/>
                <w:color w:val="000000"/>
                <w:sz w:val="14"/>
                <w:szCs w:val="14"/>
              </w:rPr>
              <w:t xml:space="preserve">.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w:t>
            </w:r>
            <w:proofErr w:type="spellStart"/>
            <w:r w:rsidR="00A23B3E" w:rsidRPr="003A443E">
              <w:rPr>
                <w:rFonts w:ascii="Arial" w:hAnsi="Arial" w:cs="Arial"/>
                <w:color w:val="000000"/>
                <w:sz w:val="14"/>
                <w:szCs w:val="14"/>
              </w:rPr>
              <w:t>lett</w:t>
            </w:r>
            <w:proofErr w:type="spellEnd"/>
            <w:r w:rsidR="00A23B3E" w:rsidRPr="003A443E">
              <w:rPr>
                <w:rFonts w:ascii="Arial" w:hAnsi="Arial" w:cs="Arial"/>
                <w:color w:val="000000"/>
                <w:sz w:val="14"/>
                <w:szCs w:val="14"/>
              </w:rPr>
              <w:t xml:space="preserve">.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w:t>
            </w:r>
            <w:proofErr w:type="spellStart"/>
            <w:r w:rsidR="00C427DB" w:rsidRPr="003A443E">
              <w:rPr>
                <w:rFonts w:ascii="Arial" w:hAnsi="Arial" w:cs="Arial"/>
                <w:color w:val="000000"/>
                <w:sz w:val="15"/>
                <w:szCs w:val="15"/>
              </w:rPr>
              <w:t>Lgs</w:t>
            </w:r>
            <w:proofErr w:type="spellEnd"/>
            <w:r w:rsidR="00C427DB" w:rsidRPr="003A443E">
              <w:rPr>
                <w:rFonts w:ascii="Arial" w:hAnsi="Arial" w:cs="Arial"/>
                <w:color w:val="000000"/>
                <w:sz w:val="15"/>
                <w:szCs w:val="15"/>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9" w:anchor="067" w:history="1">
              <w:r w:rsidRPr="003A443E">
                <w:rPr>
                  <w:rStyle w:val="Collegamentoipertestuale"/>
                  <w:rFonts w:ascii="Arial" w:hAnsi="Arial" w:cs="Arial"/>
                  <w:color w:val="000000"/>
                  <w:sz w:val="14"/>
                  <w:szCs w:val="14"/>
                  <w:u w:val="none"/>
                </w:rPr>
                <w:t xml:space="preserve">articolo 67 del decreto legislativo </w:t>
              </w:r>
              <w:r w:rsidRPr="003A443E">
                <w:rPr>
                  <w:rStyle w:val="Collegamentoipertestuale"/>
                  <w:rFonts w:ascii="Arial" w:hAnsi="Arial" w:cs="Arial"/>
                  <w:color w:val="000000"/>
                  <w:sz w:val="14"/>
                  <w:szCs w:val="14"/>
                  <w:u w:val="none"/>
                </w:rPr>
                <w:lastRenderedPageBreak/>
                <w:t>6 settembre 2011, n. 159</w:t>
              </w:r>
            </w:hyperlink>
            <w:r w:rsidRPr="003A443E">
              <w:rPr>
                <w:rFonts w:ascii="Arial" w:hAnsi="Arial" w:cs="Arial"/>
                <w:color w:val="000000"/>
                <w:sz w:val="14"/>
                <w:szCs w:val="14"/>
              </w:rPr>
              <w:t xml:space="preserve">  o di un tentativo di infiltrazione mafiosa di cui all'</w:t>
            </w:r>
            <w:hyperlink r:id="rId10"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1"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2"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lastRenderedPageBreak/>
              <w:t>[ ] Sì [ ] No</w:t>
            </w:r>
          </w:p>
          <w:p w:rsidR="00A23B3E" w:rsidRPr="000953DC" w:rsidRDefault="00A23B3E">
            <w:pPr>
              <w:rPr>
                <w:rFonts w:ascii="Arial" w:hAnsi="Arial" w:cs="Arial"/>
                <w:sz w:val="14"/>
                <w:szCs w:val="14"/>
              </w:rPr>
            </w:pPr>
            <w:r w:rsidRPr="000953DC">
              <w:rPr>
                <w:rFonts w:ascii="Arial" w:hAnsi="Arial" w:cs="Arial"/>
                <w:sz w:val="14"/>
                <w:szCs w:val="14"/>
              </w:rPr>
              <w:lastRenderedPageBreak/>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lastRenderedPageBreak/>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stato soggetto alla sanzione </w:t>
            </w:r>
            <w:proofErr w:type="spellStart"/>
            <w:r w:rsidRPr="00121BF6">
              <w:rPr>
                <w:rFonts w:ascii="Arial" w:hAnsi="Arial" w:cs="Arial"/>
                <w:color w:val="000000"/>
                <w:sz w:val="14"/>
                <w:szCs w:val="14"/>
              </w:rPr>
              <w:t>interdittiva</w:t>
            </w:r>
            <w:proofErr w:type="spellEnd"/>
            <w:r w:rsidRPr="00121BF6">
              <w:rPr>
                <w:rFonts w:ascii="Arial" w:hAnsi="Arial" w:cs="Arial"/>
                <w:color w:val="000000"/>
                <w:sz w:val="14"/>
                <w:szCs w:val="14"/>
              </w:rPr>
              <w:t xml:space="preserve"> di cui all'</w:t>
            </w:r>
            <w:hyperlink r:id="rId13" w:anchor="09" w:history="1">
              <w:r w:rsidRPr="00121BF6">
                <w:rPr>
                  <w:rStyle w:val="Collegamentoipertestuale"/>
                  <w:rFonts w:ascii="Arial" w:eastAsia="font298"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w:t>
            </w:r>
            <w:proofErr w:type="spellStart"/>
            <w:r w:rsidRPr="00121BF6">
              <w:rPr>
                <w:rFonts w:ascii="Arial" w:hAnsi="Arial" w:cs="Arial"/>
                <w:color w:val="000000"/>
                <w:sz w:val="14"/>
                <w:szCs w:val="14"/>
              </w:rPr>
              <w:t>interdittivi</w:t>
            </w:r>
            <w:proofErr w:type="spellEnd"/>
            <w:r w:rsidRPr="00121BF6">
              <w:rPr>
                <w:rFonts w:ascii="Arial" w:hAnsi="Arial" w:cs="Arial"/>
                <w:color w:val="000000"/>
                <w:sz w:val="14"/>
                <w:szCs w:val="14"/>
              </w:rPr>
              <w:t xml:space="preserve"> di cui all'</w:t>
            </w:r>
            <w:hyperlink r:id="rId14" w:anchor="014" w:history="1">
              <w:r w:rsidRPr="00121BF6">
                <w:rPr>
                  <w:rStyle w:val="Collegamentoipertestuale"/>
                  <w:rFonts w:ascii="Arial" w:eastAsia="font298"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98" w:hAnsi="Arial" w:cs="Arial"/>
                <w:color w:val="000000"/>
                <w:sz w:val="14"/>
                <w:szCs w:val="14"/>
                <w:u w:val="none"/>
              </w:rPr>
              <w:t>articolo 17 della legge 19 marzo 1990, n. 55</w:t>
            </w:r>
            <w:r w:rsidR="00625142" w:rsidRPr="00121BF6">
              <w:rPr>
                <w:rStyle w:val="Collegamentoipertestuale"/>
                <w:rFonts w:ascii="Arial" w:eastAsia="font298"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5" w:anchor="17" w:history="1">
              <w:r w:rsidRPr="00121BF6">
                <w:rPr>
                  <w:rStyle w:val="Collegamentoipertestuale"/>
                  <w:rFonts w:ascii="Arial" w:eastAsia="font298"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298"/>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298"/>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6" w:anchor="317" w:history="1">
              <w:r w:rsidRPr="00121BF6">
                <w:rPr>
                  <w:rStyle w:val="Collegamentoipertestuale"/>
                  <w:rFonts w:ascii="Arial" w:eastAsia="font298" w:hAnsi="Arial" w:cs="Arial"/>
                  <w:color w:val="000000"/>
                  <w:sz w:val="14"/>
                  <w:szCs w:val="14"/>
                  <w:u w:val="none"/>
                </w:rPr>
                <w:t>articoli 317</w:t>
              </w:r>
            </w:hyperlink>
            <w:r w:rsidRPr="00121BF6">
              <w:rPr>
                <w:rFonts w:ascii="Arial" w:hAnsi="Arial" w:cs="Arial"/>
                <w:color w:val="000000"/>
                <w:sz w:val="14"/>
                <w:szCs w:val="14"/>
              </w:rPr>
              <w:t xml:space="preserve"> e </w:t>
            </w:r>
            <w:hyperlink r:id="rId17" w:anchor="629" w:history="1">
              <w:r w:rsidRPr="00121BF6">
                <w:rPr>
                  <w:rStyle w:val="Collegamentoipertestuale"/>
                  <w:rFonts w:ascii="Arial" w:eastAsia="font298"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8" w:anchor="2359" w:history="1">
              <w:r w:rsidRPr="00121BF6">
                <w:rPr>
                  <w:rStyle w:val="Collegamentoipertestuale"/>
                  <w:rFonts w:ascii="Arial" w:eastAsia="font298"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w:t>
            </w:r>
            <w:r w:rsidRPr="00121BF6">
              <w:rPr>
                <w:rFonts w:ascii="Arial" w:hAnsi="Arial" w:cs="Arial"/>
                <w:color w:val="000000"/>
                <w:sz w:val="14"/>
                <w:szCs w:val="14"/>
              </w:rPr>
              <w:lastRenderedPageBreak/>
              <w:t>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economico  si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w:t>
            </w:r>
            <w:r>
              <w:rPr>
                <w:rFonts w:ascii="Arial" w:hAnsi="Arial" w:cs="Arial"/>
                <w:sz w:val="15"/>
                <w:szCs w:val="15"/>
              </w:rPr>
              <w:lastRenderedPageBreak/>
              <w:t>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lastRenderedPageBreak/>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lastRenderedPageBreak/>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CD5447">
      <w:footerReference w:type="default" r:id="rId19"/>
      <w:pgSz w:w="12240" w:h="15840"/>
      <w:pgMar w:top="1135" w:right="1325" w:bottom="1276" w:left="1800" w:header="720" w:footer="720"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7704" w:rsidRDefault="00AE7704">
      <w:pPr>
        <w:spacing w:before="0" w:after="0"/>
      </w:pPr>
      <w:r>
        <w:separator/>
      </w:r>
    </w:p>
  </w:endnote>
  <w:endnote w:type="continuationSeparator" w:id="0">
    <w:p w:rsidR="00AE7704" w:rsidRDefault="00AE770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298">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DejaVuSerifCondense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9A5" w:rsidRPr="00D509A5" w:rsidRDefault="00D509A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F52143">
      <w:rPr>
        <w:rFonts w:ascii="Calibri" w:hAnsi="Calibri"/>
        <w:noProof/>
        <w:sz w:val="20"/>
        <w:szCs w:val="20"/>
      </w:rPr>
      <w:t>2</w:t>
    </w:r>
    <w:r w:rsidRPr="00D509A5">
      <w:rPr>
        <w:rFonts w:ascii="Calibri" w:hAnsi="Calibri"/>
        <w:sz w:val="20"/>
        <w:szCs w:val="20"/>
      </w:rPr>
      <w:fldChar w:fldCharType="end"/>
    </w:r>
  </w:p>
  <w:p w:rsidR="006F3D34" w:rsidRDefault="006F3D3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7704" w:rsidRDefault="00AE7704">
      <w:pPr>
        <w:spacing w:before="0" w:after="0"/>
      </w:pPr>
      <w:r>
        <w:separator/>
      </w:r>
    </w:p>
  </w:footnote>
  <w:footnote w:type="continuationSeparator" w:id="0">
    <w:p w:rsidR="00AE7704" w:rsidRDefault="00AE7704">
      <w:pPr>
        <w:spacing w:before="0" w:after="0"/>
      </w:pPr>
      <w:r>
        <w:continuationSeparator/>
      </w:r>
    </w:p>
  </w:footnote>
  <w:footnote w:id="1">
    <w:p w:rsidR="006F3D34" w:rsidRPr="001F35A9" w:rsidRDefault="006F3D3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6F3D34" w:rsidRPr="001F35A9" w:rsidRDefault="006F3D34"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6F3D34" w:rsidRPr="001F35A9" w:rsidRDefault="006F3D3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6F3D34" w:rsidRPr="003E60D1" w:rsidRDefault="006F3D3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3"/>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B33"/>
    <w:rsid w:val="00023AC1"/>
    <w:rsid w:val="000576F3"/>
    <w:rsid w:val="00076DCA"/>
    <w:rsid w:val="000953DC"/>
    <w:rsid w:val="000A7B33"/>
    <w:rsid w:val="000B5314"/>
    <w:rsid w:val="000E5FBC"/>
    <w:rsid w:val="00121BF6"/>
    <w:rsid w:val="001752F0"/>
    <w:rsid w:val="001D3A2B"/>
    <w:rsid w:val="001D56C2"/>
    <w:rsid w:val="001F35A9"/>
    <w:rsid w:val="00270DA2"/>
    <w:rsid w:val="002A21BC"/>
    <w:rsid w:val="002C169E"/>
    <w:rsid w:val="002D50E9"/>
    <w:rsid w:val="002E43BE"/>
    <w:rsid w:val="00316FAD"/>
    <w:rsid w:val="00350D7E"/>
    <w:rsid w:val="0036728A"/>
    <w:rsid w:val="00384132"/>
    <w:rsid w:val="003A443E"/>
    <w:rsid w:val="003B3636"/>
    <w:rsid w:val="003E60D1"/>
    <w:rsid w:val="003E7810"/>
    <w:rsid w:val="004234D1"/>
    <w:rsid w:val="00516CEA"/>
    <w:rsid w:val="005309A4"/>
    <w:rsid w:val="0057041B"/>
    <w:rsid w:val="0058406C"/>
    <w:rsid w:val="00586F2D"/>
    <w:rsid w:val="005B3B08"/>
    <w:rsid w:val="005C49E6"/>
    <w:rsid w:val="005E2955"/>
    <w:rsid w:val="00625142"/>
    <w:rsid w:val="0063338A"/>
    <w:rsid w:val="00635C8F"/>
    <w:rsid w:val="0064014A"/>
    <w:rsid w:val="006879D2"/>
    <w:rsid w:val="006A2B8D"/>
    <w:rsid w:val="006A5E21"/>
    <w:rsid w:val="006B430C"/>
    <w:rsid w:val="006B4D39"/>
    <w:rsid w:val="006F3D34"/>
    <w:rsid w:val="00766402"/>
    <w:rsid w:val="007B50B2"/>
    <w:rsid w:val="008154AA"/>
    <w:rsid w:val="0089654F"/>
    <w:rsid w:val="008C734C"/>
    <w:rsid w:val="008E3A62"/>
    <w:rsid w:val="008F12E6"/>
    <w:rsid w:val="00900583"/>
    <w:rsid w:val="00934658"/>
    <w:rsid w:val="009644B4"/>
    <w:rsid w:val="009908A0"/>
    <w:rsid w:val="009A44F7"/>
    <w:rsid w:val="009E204E"/>
    <w:rsid w:val="00A23B3E"/>
    <w:rsid w:val="00A30CBB"/>
    <w:rsid w:val="00A46950"/>
    <w:rsid w:val="00A66D42"/>
    <w:rsid w:val="00AA21EF"/>
    <w:rsid w:val="00AA2252"/>
    <w:rsid w:val="00AA5F93"/>
    <w:rsid w:val="00AD33A4"/>
    <w:rsid w:val="00AE5CFF"/>
    <w:rsid w:val="00AE7704"/>
    <w:rsid w:val="00B32C28"/>
    <w:rsid w:val="00B64AE6"/>
    <w:rsid w:val="00B80BA0"/>
    <w:rsid w:val="00B91406"/>
    <w:rsid w:val="00BA4F12"/>
    <w:rsid w:val="00BB116C"/>
    <w:rsid w:val="00BB639E"/>
    <w:rsid w:val="00BC09F5"/>
    <w:rsid w:val="00BF74E1"/>
    <w:rsid w:val="00C03658"/>
    <w:rsid w:val="00C427DB"/>
    <w:rsid w:val="00C47D53"/>
    <w:rsid w:val="00C60A33"/>
    <w:rsid w:val="00C64D4B"/>
    <w:rsid w:val="00C92169"/>
    <w:rsid w:val="00CA04F3"/>
    <w:rsid w:val="00CC764A"/>
    <w:rsid w:val="00CD2288"/>
    <w:rsid w:val="00CD3E4F"/>
    <w:rsid w:val="00CD5447"/>
    <w:rsid w:val="00CF449A"/>
    <w:rsid w:val="00D27DB2"/>
    <w:rsid w:val="00D509A5"/>
    <w:rsid w:val="00D64744"/>
    <w:rsid w:val="00D92A41"/>
    <w:rsid w:val="00D93877"/>
    <w:rsid w:val="00DA7329"/>
    <w:rsid w:val="00DE4996"/>
    <w:rsid w:val="00E0264E"/>
    <w:rsid w:val="00E87016"/>
    <w:rsid w:val="00EB216B"/>
    <w:rsid w:val="00EB45DC"/>
    <w:rsid w:val="00F26DE7"/>
    <w:rsid w:val="00F351F0"/>
    <w:rsid w:val="00F51F37"/>
    <w:rsid w:val="00F52143"/>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98"/>
      <w:b/>
      <w:bCs/>
      <w:smallCaps/>
      <w:szCs w:val="28"/>
    </w:rPr>
  </w:style>
  <w:style w:type="paragraph" w:styleId="Titolo2">
    <w:name w:val="heading 2"/>
    <w:basedOn w:val="Normale"/>
    <w:qFormat/>
    <w:pPr>
      <w:keepNext/>
      <w:outlineLvl w:val="1"/>
    </w:pPr>
    <w:rPr>
      <w:rFonts w:eastAsia="font298"/>
      <w:b/>
      <w:bCs/>
      <w:szCs w:val="26"/>
    </w:rPr>
  </w:style>
  <w:style w:type="paragraph" w:styleId="Titolo3">
    <w:name w:val="heading 3"/>
    <w:basedOn w:val="Normale"/>
    <w:qFormat/>
    <w:pPr>
      <w:keepNext/>
      <w:outlineLvl w:val="2"/>
    </w:pPr>
    <w:rPr>
      <w:rFonts w:eastAsia="font298"/>
      <w:bCs/>
      <w:i/>
    </w:rPr>
  </w:style>
  <w:style w:type="paragraph" w:styleId="Titolo4">
    <w:name w:val="heading 4"/>
    <w:basedOn w:val="Normale"/>
    <w:qFormat/>
    <w:pPr>
      <w:keepNext/>
      <w:outlineLvl w:val="3"/>
    </w:pPr>
    <w:rPr>
      <w:rFonts w:eastAsia="font298"/>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98" w:hAnsi="Times New Roman" w:cs="Times New Roman"/>
      <w:b/>
      <w:bCs/>
      <w:smallCaps/>
      <w:sz w:val="24"/>
      <w:szCs w:val="28"/>
      <w:lang w:eastAsia="it-IT" w:bidi="it-IT"/>
    </w:rPr>
  </w:style>
  <w:style w:type="character" w:customStyle="1" w:styleId="Titolo2Carattere">
    <w:name w:val="Titolo 2 Carattere"/>
    <w:rPr>
      <w:rFonts w:ascii="Times New Roman" w:eastAsia="font298" w:hAnsi="Times New Roman" w:cs="Times New Roman"/>
      <w:b/>
      <w:bCs/>
      <w:sz w:val="24"/>
      <w:szCs w:val="26"/>
      <w:lang w:eastAsia="it-IT" w:bidi="it-IT"/>
    </w:rPr>
  </w:style>
  <w:style w:type="character" w:customStyle="1" w:styleId="Titolo3Carattere">
    <w:name w:val="Titolo 3 Carattere"/>
    <w:rPr>
      <w:rFonts w:ascii="Times New Roman" w:eastAsia="font298" w:hAnsi="Times New Roman" w:cs="Times New Roman"/>
      <w:bCs/>
      <w:i/>
      <w:sz w:val="24"/>
      <w:lang w:eastAsia="it-IT" w:bidi="it-IT"/>
    </w:rPr>
  </w:style>
  <w:style w:type="character" w:customStyle="1" w:styleId="Titolo4Carattere">
    <w:name w:val="Titolo 4 Carattere"/>
    <w:rPr>
      <w:rFonts w:ascii="Times New Roman" w:eastAsia="font298"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98"/>
      <w:b/>
      <w:bCs/>
      <w:smallCaps/>
      <w:szCs w:val="28"/>
    </w:rPr>
  </w:style>
  <w:style w:type="paragraph" w:styleId="Titolo2">
    <w:name w:val="heading 2"/>
    <w:basedOn w:val="Normale"/>
    <w:qFormat/>
    <w:pPr>
      <w:keepNext/>
      <w:outlineLvl w:val="1"/>
    </w:pPr>
    <w:rPr>
      <w:rFonts w:eastAsia="font298"/>
      <w:b/>
      <w:bCs/>
      <w:szCs w:val="26"/>
    </w:rPr>
  </w:style>
  <w:style w:type="paragraph" w:styleId="Titolo3">
    <w:name w:val="heading 3"/>
    <w:basedOn w:val="Normale"/>
    <w:qFormat/>
    <w:pPr>
      <w:keepNext/>
      <w:outlineLvl w:val="2"/>
    </w:pPr>
    <w:rPr>
      <w:rFonts w:eastAsia="font298"/>
      <w:bCs/>
      <w:i/>
    </w:rPr>
  </w:style>
  <w:style w:type="paragraph" w:styleId="Titolo4">
    <w:name w:val="heading 4"/>
    <w:basedOn w:val="Normale"/>
    <w:qFormat/>
    <w:pPr>
      <w:keepNext/>
      <w:outlineLvl w:val="3"/>
    </w:pPr>
    <w:rPr>
      <w:rFonts w:eastAsia="font298"/>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98" w:hAnsi="Times New Roman" w:cs="Times New Roman"/>
      <w:b/>
      <w:bCs/>
      <w:smallCaps/>
      <w:sz w:val="24"/>
      <w:szCs w:val="28"/>
      <w:lang w:eastAsia="it-IT" w:bidi="it-IT"/>
    </w:rPr>
  </w:style>
  <w:style w:type="character" w:customStyle="1" w:styleId="Titolo2Carattere">
    <w:name w:val="Titolo 2 Carattere"/>
    <w:rPr>
      <w:rFonts w:ascii="Times New Roman" w:eastAsia="font298" w:hAnsi="Times New Roman" w:cs="Times New Roman"/>
      <w:b/>
      <w:bCs/>
      <w:sz w:val="24"/>
      <w:szCs w:val="26"/>
      <w:lang w:eastAsia="it-IT" w:bidi="it-IT"/>
    </w:rPr>
  </w:style>
  <w:style w:type="character" w:customStyle="1" w:styleId="Titolo3Carattere">
    <w:name w:val="Titolo 3 Carattere"/>
    <w:rPr>
      <w:rFonts w:ascii="Times New Roman" w:eastAsia="font298" w:hAnsi="Times New Roman" w:cs="Times New Roman"/>
      <w:bCs/>
      <w:i/>
      <w:sz w:val="24"/>
      <w:lang w:eastAsia="it-IT" w:bidi="it-IT"/>
    </w:rPr>
  </w:style>
  <w:style w:type="character" w:customStyle="1" w:styleId="Titolo4Carattere">
    <w:name w:val="Titolo 4 Carattere"/>
    <w:rPr>
      <w:rFonts w:ascii="Times New Roman" w:eastAsia="font298"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yperlink" Target="http://www.bosettiegatti.eu/info/norme/statali/codicecivile.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501E82-0E75-4785-BA3F-5A140E4B0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16</Pages>
  <Words>6388</Words>
  <Characters>36413</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42716</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Gemma</dc:creator>
  <cp:lastModifiedBy>Gemma</cp:lastModifiedBy>
  <cp:revision>6</cp:revision>
  <cp:lastPrinted>2016-07-15T14:50:00Z</cp:lastPrinted>
  <dcterms:created xsi:type="dcterms:W3CDTF">2017-03-24T10:08:00Z</dcterms:created>
  <dcterms:modified xsi:type="dcterms:W3CDTF">2018-05-16T10:47:00Z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