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DBB2E" w14:textId="77777777" w:rsidR="00A23B3E" w:rsidRDefault="00A23B3E" w:rsidP="00BB116C">
      <w:pPr>
        <w:pStyle w:val="Titolo1"/>
        <w:jc w:val="center"/>
        <w:rPr>
          <w:sz w:val="20"/>
          <w:szCs w:val="20"/>
        </w:rPr>
      </w:pPr>
      <w:r>
        <w:t>Allegato</w:t>
      </w:r>
    </w:p>
    <w:p w14:paraId="38F287F0" w14:textId="77777777" w:rsidR="00A23B3E" w:rsidRDefault="00A23B3E">
      <w:pPr>
        <w:spacing w:before="0" w:after="0"/>
        <w:rPr>
          <w:sz w:val="20"/>
          <w:szCs w:val="20"/>
        </w:rPr>
      </w:pPr>
    </w:p>
    <w:p w14:paraId="4B55CCD1" w14:textId="77777777" w:rsidR="00A23B3E" w:rsidRDefault="00A23B3E">
      <w:pPr>
        <w:pStyle w:val="Annexetitre"/>
        <w:spacing w:before="0" w:after="0"/>
        <w:jc w:val="both"/>
        <w:rPr>
          <w:caps/>
          <w:sz w:val="16"/>
          <w:szCs w:val="16"/>
          <w:u w:val="none"/>
        </w:rPr>
      </w:pPr>
    </w:p>
    <w:p w14:paraId="359F4478" w14:textId="77777777" w:rsidR="00A23B3E" w:rsidRDefault="00A23B3E" w:rsidP="00A30CBB">
      <w:pPr>
        <w:pStyle w:val="Annexetitre"/>
        <w:spacing w:before="0" w:after="0"/>
      </w:pPr>
      <w:r>
        <w:rPr>
          <w:caps/>
          <w:sz w:val="16"/>
          <w:szCs w:val="16"/>
          <w:u w:val="none"/>
        </w:rPr>
        <w:t>Modello di formulario peril documento di gara unico europeo (DGUE)</w:t>
      </w:r>
    </w:p>
    <w:p w14:paraId="3A128191" w14:textId="77777777" w:rsidR="00A23B3E" w:rsidRDefault="00A23B3E" w:rsidP="00FB3543">
      <w:pPr>
        <w:spacing w:before="0" w:after="0"/>
      </w:pPr>
    </w:p>
    <w:p w14:paraId="73016693"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17C8F982" w14:textId="77777777" w:rsidR="00A23B3E" w:rsidRDefault="00A23B3E">
      <w:pPr>
        <w:spacing w:before="0" w:after="0"/>
      </w:pPr>
    </w:p>
    <w:p w14:paraId="1418BD7B"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1429D594"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23F34398"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4674D3DE"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14:paraId="0AF0C797"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52259A76" w14:textId="40C7477A"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r w:rsidR="004E1144">
        <w:rPr>
          <w:rFonts w:ascii="Arial" w:hAnsi="Arial" w:cs="Arial"/>
          <w:b/>
          <w:sz w:val="15"/>
          <w:szCs w:val="15"/>
        </w:rPr>
        <w:t>[…</w:t>
      </w:r>
      <w:r>
        <w:rPr>
          <w:rFonts w:ascii="Arial" w:hAnsi="Arial" w:cs="Arial"/>
          <w:b/>
          <w:sz w:val="15"/>
          <w:szCs w:val="15"/>
        </w:rPr>
        <w:t>]</w:t>
      </w:r>
    </w:p>
    <w:p w14:paraId="07A379F6" w14:textId="77777777" w:rsidR="00FB3543" w:rsidRDefault="00FB3543" w:rsidP="00FB3543">
      <w:pPr>
        <w:pStyle w:val="SectionTitle"/>
        <w:spacing w:before="0" w:after="0"/>
        <w:jc w:val="both"/>
        <w:rPr>
          <w:rFonts w:ascii="Arial" w:hAnsi="Arial" w:cs="Arial"/>
          <w:b w:val="0"/>
          <w:caps/>
          <w:sz w:val="16"/>
          <w:szCs w:val="16"/>
        </w:rPr>
      </w:pPr>
    </w:p>
    <w:p w14:paraId="258A84B9"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4E126314"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5D8DD83"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6FE71C"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01E5C8" w14:textId="77777777" w:rsidR="00A23B3E" w:rsidRDefault="00A23B3E">
            <w:r>
              <w:rPr>
                <w:rFonts w:ascii="Arial" w:hAnsi="Arial" w:cs="Arial"/>
                <w:b/>
                <w:sz w:val="14"/>
                <w:szCs w:val="14"/>
              </w:rPr>
              <w:t>Risposta:</w:t>
            </w:r>
          </w:p>
        </w:tc>
      </w:tr>
      <w:tr w:rsidR="00A23B3E" w14:paraId="5A56A1BE"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B6926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561A5805"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AFAE6D" w14:textId="77777777"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14:paraId="2DC37A0B" w14:textId="77777777"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14:paraId="3F2DC7CC" w14:textId="77777777" w:rsidR="00A23B3E" w:rsidRPr="003A443E" w:rsidRDefault="00586F2D" w:rsidP="00586F2D">
            <w:pPr>
              <w:rPr>
                <w:color w:val="000000"/>
              </w:rPr>
            </w:pPr>
            <w:r w:rsidRPr="00586F2D">
              <w:rPr>
                <w:rFonts w:ascii="Arial" w:hAnsi="Arial" w:cs="Arial"/>
                <w:color w:val="000000"/>
                <w:sz w:val="14"/>
                <w:szCs w:val="14"/>
              </w:rPr>
              <w:t>P.I. e C.F. 03108560925</w:t>
            </w:r>
          </w:p>
        </w:tc>
      </w:tr>
      <w:tr w:rsidR="00A23B3E" w14:paraId="61B8FCF6"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87DE8C"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71899D" w14:textId="77777777" w:rsidR="00A23B3E" w:rsidRDefault="00A23B3E">
            <w:r>
              <w:rPr>
                <w:rFonts w:ascii="Arial" w:hAnsi="Arial" w:cs="Arial"/>
                <w:b/>
                <w:sz w:val="14"/>
                <w:szCs w:val="14"/>
              </w:rPr>
              <w:t>Risposta:</w:t>
            </w:r>
          </w:p>
        </w:tc>
      </w:tr>
      <w:tr w:rsidR="00A23B3E" w14:paraId="133EEA45"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CD5AA9"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1BD173" w14:textId="1AE5C27C" w:rsidR="00A23B3E" w:rsidRDefault="00A23B3E" w:rsidP="00AB049A">
            <w:pPr>
              <w:jc w:val="both"/>
            </w:pPr>
          </w:p>
        </w:tc>
      </w:tr>
      <w:tr w:rsidR="00A23B3E" w14:paraId="50CBE6C9"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AE0319"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B9D278" w14:textId="00CC8344" w:rsidR="00A23B3E" w:rsidRDefault="00A90A1D" w:rsidP="00767DC1">
            <w:r>
              <w:rPr>
                <w:rFonts w:ascii="Arial" w:hAnsi="Arial" w:cs="Arial"/>
                <w:sz w:val="14"/>
                <w:szCs w:val="14"/>
              </w:rPr>
              <w:t>Delibera n.</w:t>
            </w:r>
            <w:r w:rsidR="00767DC1">
              <w:rPr>
                <w:rFonts w:ascii="Arial" w:hAnsi="Arial" w:cs="Arial"/>
                <w:sz w:val="14"/>
                <w:szCs w:val="14"/>
              </w:rPr>
              <w:t xml:space="preserve"> </w:t>
            </w:r>
          </w:p>
        </w:tc>
      </w:tr>
      <w:tr w:rsidR="00A23B3E" w14:paraId="19D885A4"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6198C5"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702E8FA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14:paraId="454B2FC6" w14:textId="77777777"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749ADD" w14:textId="77777777" w:rsidR="00A23B3E" w:rsidRPr="003A443E" w:rsidRDefault="00CD5447">
            <w:pPr>
              <w:rPr>
                <w:rFonts w:ascii="Arial" w:hAnsi="Arial" w:cs="Arial"/>
                <w:color w:val="000000"/>
                <w:sz w:val="14"/>
                <w:szCs w:val="14"/>
              </w:rPr>
            </w:pPr>
            <w:r w:rsidRPr="00CD5447">
              <w:rPr>
                <w:rFonts w:ascii="Arial" w:hAnsi="Arial" w:cs="Arial"/>
                <w:color w:val="000000"/>
                <w:sz w:val="14"/>
                <w:szCs w:val="14"/>
              </w:rPr>
              <w:t xml:space="preserve">  </w:t>
            </w:r>
            <w:r w:rsidR="009908A0">
              <w:rPr>
                <w:rFonts w:ascii="Arial" w:hAnsi="Arial" w:cs="Arial"/>
                <w:color w:val="000000"/>
                <w:sz w:val="14"/>
                <w:szCs w:val="14"/>
              </w:rPr>
              <w:t>Vedi capitolato tecnico</w:t>
            </w:r>
          </w:p>
          <w:p w14:paraId="44660B9E" w14:textId="77777777" w:rsidR="00A23B3E" w:rsidRPr="003A443E" w:rsidRDefault="00A23B3E">
            <w:pPr>
              <w:rPr>
                <w:color w:val="000000"/>
              </w:rPr>
            </w:pPr>
            <w:r w:rsidRPr="003A443E">
              <w:rPr>
                <w:rFonts w:ascii="Arial" w:hAnsi="Arial" w:cs="Arial"/>
                <w:color w:val="000000"/>
                <w:sz w:val="14"/>
                <w:szCs w:val="14"/>
              </w:rPr>
              <w:t xml:space="preserve">[  ] </w:t>
            </w:r>
          </w:p>
        </w:tc>
      </w:tr>
    </w:tbl>
    <w:p w14:paraId="228BA4DE"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6240ACA4"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662C012B"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14:paraId="2014B2F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135B68C"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4A8F03A" w14:textId="77777777" w:rsidR="00A23B3E" w:rsidRDefault="00A23B3E">
            <w:pPr>
              <w:pStyle w:val="Text1"/>
              <w:ind w:left="0"/>
            </w:pPr>
            <w:r>
              <w:rPr>
                <w:rFonts w:ascii="Arial" w:hAnsi="Arial" w:cs="Arial"/>
                <w:b/>
                <w:sz w:val="14"/>
                <w:szCs w:val="14"/>
              </w:rPr>
              <w:t>Risposta:</w:t>
            </w:r>
          </w:p>
        </w:tc>
      </w:tr>
      <w:tr w:rsidR="00A23B3E" w14:paraId="450CB4A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5229C06"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C87A68" w14:textId="77777777" w:rsidR="00A23B3E" w:rsidRDefault="00A23B3E">
            <w:pPr>
              <w:pStyle w:val="Text1"/>
              <w:ind w:left="0"/>
            </w:pPr>
            <w:r>
              <w:rPr>
                <w:rFonts w:ascii="Arial" w:hAnsi="Arial" w:cs="Arial"/>
                <w:sz w:val="14"/>
                <w:szCs w:val="14"/>
              </w:rPr>
              <w:t>[   ]</w:t>
            </w:r>
          </w:p>
        </w:tc>
      </w:tr>
      <w:tr w:rsidR="00A23B3E" w14:paraId="3452D978"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7B78CF"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02D666A2"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2C08A0" w14:textId="77777777" w:rsidR="00A23B3E" w:rsidRDefault="00A23B3E">
            <w:pPr>
              <w:pStyle w:val="Text1"/>
              <w:ind w:left="0"/>
              <w:rPr>
                <w:rFonts w:ascii="Arial" w:hAnsi="Arial" w:cs="Arial"/>
                <w:sz w:val="14"/>
                <w:szCs w:val="14"/>
              </w:rPr>
            </w:pPr>
            <w:r>
              <w:rPr>
                <w:rFonts w:ascii="Arial" w:hAnsi="Arial" w:cs="Arial"/>
                <w:sz w:val="14"/>
                <w:szCs w:val="14"/>
              </w:rPr>
              <w:t>[   ]</w:t>
            </w:r>
          </w:p>
          <w:p w14:paraId="1253CFAD" w14:textId="77777777" w:rsidR="00A23B3E" w:rsidRDefault="00A23B3E">
            <w:pPr>
              <w:pStyle w:val="Text1"/>
              <w:ind w:left="0"/>
            </w:pPr>
            <w:r>
              <w:rPr>
                <w:rFonts w:ascii="Arial" w:hAnsi="Arial" w:cs="Arial"/>
                <w:sz w:val="14"/>
                <w:szCs w:val="14"/>
              </w:rPr>
              <w:t>[   ]</w:t>
            </w:r>
          </w:p>
        </w:tc>
      </w:tr>
      <w:tr w:rsidR="00A23B3E" w14:paraId="30BEE4D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6D9E38"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D5BAB14" w14:textId="77777777" w:rsidR="00A23B3E" w:rsidRDefault="00A23B3E">
            <w:pPr>
              <w:pStyle w:val="Text1"/>
              <w:ind w:left="0"/>
            </w:pPr>
            <w:r>
              <w:rPr>
                <w:rFonts w:ascii="Arial" w:hAnsi="Arial" w:cs="Arial"/>
                <w:sz w:val="14"/>
                <w:szCs w:val="14"/>
              </w:rPr>
              <w:t>[……………]</w:t>
            </w:r>
          </w:p>
        </w:tc>
      </w:tr>
      <w:tr w:rsidR="00A23B3E" w14:paraId="2CB2CA4A"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65E36B8"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0765FB2D"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6E61A804"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337783E9"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0C4F33" w14:textId="77777777" w:rsidR="00A23B3E" w:rsidRDefault="00A23B3E">
            <w:pPr>
              <w:pStyle w:val="Text1"/>
              <w:ind w:left="0"/>
              <w:rPr>
                <w:rFonts w:ascii="Arial" w:hAnsi="Arial" w:cs="Arial"/>
                <w:sz w:val="14"/>
                <w:szCs w:val="14"/>
              </w:rPr>
            </w:pPr>
            <w:r>
              <w:rPr>
                <w:rFonts w:ascii="Arial" w:hAnsi="Arial" w:cs="Arial"/>
                <w:sz w:val="14"/>
                <w:szCs w:val="14"/>
              </w:rPr>
              <w:t>[……………]</w:t>
            </w:r>
          </w:p>
          <w:p w14:paraId="72470AED" w14:textId="77777777" w:rsidR="00A23B3E" w:rsidRDefault="00A23B3E">
            <w:pPr>
              <w:pStyle w:val="Text1"/>
              <w:ind w:left="0"/>
              <w:rPr>
                <w:rFonts w:ascii="Arial" w:hAnsi="Arial" w:cs="Arial"/>
                <w:sz w:val="14"/>
                <w:szCs w:val="14"/>
              </w:rPr>
            </w:pPr>
            <w:r>
              <w:rPr>
                <w:rFonts w:ascii="Arial" w:hAnsi="Arial" w:cs="Arial"/>
                <w:sz w:val="14"/>
                <w:szCs w:val="14"/>
              </w:rPr>
              <w:t>[……………]</w:t>
            </w:r>
          </w:p>
          <w:p w14:paraId="2A7B172B" w14:textId="77777777" w:rsidR="00A23B3E" w:rsidRDefault="00A23B3E">
            <w:pPr>
              <w:pStyle w:val="Text1"/>
              <w:ind w:left="0"/>
              <w:rPr>
                <w:rFonts w:ascii="Arial" w:hAnsi="Arial" w:cs="Arial"/>
                <w:sz w:val="14"/>
                <w:szCs w:val="14"/>
              </w:rPr>
            </w:pPr>
            <w:r>
              <w:rPr>
                <w:rFonts w:ascii="Arial" w:hAnsi="Arial" w:cs="Arial"/>
                <w:sz w:val="14"/>
                <w:szCs w:val="14"/>
              </w:rPr>
              <w:t>[……………]</w:t>
            </w:r>
          </w:p>
          <w:p w14:paraId="4F3483D8" w14:textId="77777777" w:rsidR="00A23B3E" w:rsidRDefault="00A23B3E">
            <w:pPr>
              <w:pStyle w:val="Text1"/>
              <w:ind w:left="0"/>
            </w:pPr>
            <w:r>
              <w:rPr>
                <w:rFonts w:ascii="Arial" w:hAnsi="Arial" w:cs="Arial"/>
                <w:sz w:val="14"/>
                <w:szCs w:val="14"/>
              </w:rPr>
              <w:t>[……………]</w:t>
            </w:r>
          </w:p>
        </w:tc>
      </w:tr>
      <w:tr w:rsidR="00A23B3E" w14:paraId="1CC5028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2074409"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C9EE3A" w14:textId="77777777" w:rsidR="00A23B3E" w:rsidRDefault="00A23B3E">
            <w:pPr>
              <w:pStyle w:val="Text1"/>
              <w:ind w:left="0"/>
            </w:pPr>
            <w:r>
              <w:rPr>
                <w:rFonts w:ascii="Arial" w:hAnsi="Arial" w:cs="Arial"/>
                <w:b/>
                <w:sz w:val="14"/>
                <w:szCs w:val="14"/>
              </w:rPr>
              <w:t>Risposta:</w:t>
            </w:r>
          </w:p>
        </w:tc>
      </w:tr>
      <w:tr w:rsidR="00A23B3E" w14:paraId="43562C9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FFF979"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12626A" w14:textId="77777777" w:rsidR="00A23B3E" w:rsidRDefault="00A23B3E">
            <w:pPr>
              <w:pStyle w:val="Text1"/>
              <w:ind w:left="0"/>
            </w:pPr>
            <w:r>
              <w:rPr>
                <w:rFonts w:ascii="Arial" w:hAnsi="Arial" w:cs="Arial"/>
                <w:sz w:val="14"/>
                <w:szCs w:val="14"/>
              </w:rPr>
              <w:t>[ ] Sì [ ] No</w:t>
            </w:r>
          </w:p>
        </w:tc>
      </w:tr>
      <w:tr w:rsidR="00A23B3E" w14:paraId="2A4DF43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FA4E09"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2C90A8A8" w14:textId="77777777" w:rsidR="00A23B3E" w:rsidRPr="003A443E" w:rsidRDefault="00A23B3E">
            <w:pPr>
              <w:pStyle w:val="Text1"/>
              <w:spacing w:before="0" w:after="0"/>
              <w:ind w:left="0"/>
              <w:rPr>
                <w:rFonts w:ascii="Arial" w:hAnsi="Arial" w:cs="Arial"/>
                <w:b/>
                <w:color w:val="000000"/>
                <w:sz w:val="14"/>
                <w:szCs w:val="14"/>
              </w:rPr>
            </w:pPr>
          </w:p>
          <w:p w14:paraId="44A2F266"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3A3A03D4" w14:textId="77777777" w:rsidR="00A23B3E" w:rsidRPr="003A443E" w:rsidRDefault="00A23B3E">
            <w:pPr>
              <w:pStyle w:val="Text1"/>
              <w:spacing w:before="0" w:after="0"/>
              <w:ind w:left="0"/>
              <w:rPr>
                <w:rFonts w:ascii="Arial" w:hAnsi="Arial" w:cs="Arial"/>
                <w:color w:val="000000"/>
                <w:sz w:val="14"/>
                <w:szCs w:val="14"/>
              </w:rPr>
            </w:pPr>
          </w:p>
          <w:p w14:paraId="5EB1AE83"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6180B0E7"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0F7B8A" w14:textId="77777777"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6A032D01" w14:textId="77777777" w:rsidR="00A23B3E" w:rsidRDefault="00A23B3E">
            <w:pPr>
              <w:pStyle w:val="Text1"/>
              <w:spacing w:before="0" w:after="0"/>
              <w:ind w:left="0"/>
              <w:rPr>
                <w:rFonts w:ascii="Arial" w:hAnsi="Arial" w:cs="Arial"/>
                <w:sz w:val="14"/>
                <w:szCs w:val="14"/>
              </w:rPr>
            </w:pPr>
          </w:p>
          <w:p w14:paraId="16E27155" w14:textId="77777777" w:rsidR="00A23B3E" w:rsidRDefault="00A23B3E">
            <w:pPr>
              <w:pStyle w:val="Text1"/>
              <w:spacing w:before="0" w:after="0"/>
              <w:ind w:left="0"/>
              <w:rPr>
                <w:rFonts w:ascii="Arial" w:hAnsi="Arial" w:cs="Arial"/>
                <w:sz w:val="14"/>
                <w:szCs w:val="14"/>
              </w:rPr>
            </w:pPr>
          </w:p>
          <w:p w14:paraId="082287EC" w14:textId="77777777" w:rsidR="00A23B3E" w:rsidRDefault="00A23B3E">
            <w:pPr>
              <w:pStyle w:val="Text1"/>
              <w:spacing w:before="0" w:after="0"/>
              <w:ind w:left="0"/>
              <w:rPr>
                <w:rFonts w:ascii="Arial" w:hAnsi="Arial" w:cs="Arial"/>
                <w:sz w:val="14"/>
                <w:szCs w:val="14"/>
              </w:rPr>
            </w:pPr>
          </w:p>
          <w:p w14:paraId="2FC52B7F" w14:textId="77777777" w:rsidR="00A23B3E" w:rsidRDefault="00A23B3E">
            <w:pPr>
              <w:pStyle w:val="Text1"/>
              <w:spacing w:before="0" w:after="0"/>
              <w:ind w:left="0"/>
              <w:rPr>
                <w:rFonts w:ascii="Arial" w:hAnsi="Arial" w:cs="Arial"/>
                <w:sz w:val="14"/>
                <w:szCs w:val="14"/>
              </w:rPr>
            </w:pPr>
          </w:p>
          <w:p w14:paraId="3A227AE8"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57D1F2F7" w14:textId="77777777" w:rsidR="00A23B3E" w:rsidRDefault="00A23B3E">
            <w:pPr>
              <w:pStyle w:val="Text1"/>
              <w:spacing w:before="0" w:after="0"/>
              <w:ind w:left="0"/>
              <w:rPr>
                <w:rFonts w:ascii="Arial" w:hAnsi="Arial" w:cs="Arial"/>
                <w:sz w:val="14"/>
                <w:szCs w:val="14"/>
              </w:rPr>
            </w:pPr>
          </w:p>
          <w:p w14:paraId="2C62E205" w14:textId="77777777" w:rsidR="00A23B3E" w:rsidRDefault="00A23B3E">
            <w:pPr>
              <w:pStyle w:val="Text1"/>
              <w:spacing w:before="0" w:after="0"/>
              <w:ind w:left="0"/>
              <w:rPr>
                <w:rFonts w:ascii="Arial" w:hAnsi="Arial" w:cs="Arial"/>
                <w:sz w:val="14"/>
                <w:szCs w:val="14"/>
              </w:rPr>
            </w:pPr>
          </w:p>
          <w:p w14:paraId="6885B00F" w14:textId="77777777" w:rsidR="00A23B3E" w:rsidRDefault="00A23B3E">
            <w:pPr>
              <w:pStyle w:val="Text1"/>
              <w:spacing w:before="0" w:after="0"/>
              <w:ind w:left="0"/>
              <w:rPr>
                <w:rFonts w:ascii="Arial" w:hAnsi="Arial" w:cs="Arial"/>
                <w:sz w:val="14"/>
                <w:szCs w:val="14"/>
              </w:rPr>
            </w:pPr>
          </w:p>
          <w:p w14:paraId="6BC00BE9"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4195C907" w14:textId="77777777" w:rsidR="00A23B3E" w:rsidRDefault="00A23B3E">
            <w:pPr>
              <w:pStyle w:val="Text1"/>
              <w:spacing w:before="0" w:after="0"/>
              <w:ind w:left="0"/>
              <w:rPr>
                <w:rFonts w:ascii="Arial" w:hAnsi="Arial" w:cs="Arial"/>
                <w:sz w:val="14"/>
                <w:szCs w:val="14"/>
              </w:rPr>
            </w:pPr>
          </w:p>
        </w:tc>
      </w:tr>
      <w:tr w:rsidR="00A23B3E" w14:paraId="26F1087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9F1104"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705C85EA"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288A5C71" w14:textId="77777777" w:rsidR="00A23B3E" w:rsidRPr="003A443E" w:rsidRDefault="00A23B3E">
            <w:pPr>
              <w:pStyle w:val="Text1"/>
              <w:spacing w:before="0" w:after="0"/>
              <w:ind w:left="0"/>
              <w:rPr>
                <w:rFonts w:ascii="Arial" w:hAnsi="Arial" w:cs="Arial"/>
                <w:color w:val="000000"/>
                <w:sz w:val="14"/>
                <w:szCs w:val="14"/>
              </w:rPr>
            </w:pPr>
          </w:p>
          <w:p w14:paraId="5F092D65"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7E1F6D6E" w14:textId="77777777" w:rsidR="00A23B3E" w:rsidRPr="003A443E" w:rsidRDefault="00A23B3E">
            <w:pPr>
              <w:pStyle w:val="Text1"/>
              <w:spacing w:before="0" w:after="0"/>
              <w:ind w:left="0"/>
              <w:rPr>
                <w:rFonts w:ascii="Arial" w:hAnsi="Arial" w:cs="Arial"/>
                <w:color w:val="000000"/>
                <w:sz w:val="12"/>
                <w:szCs w:val="12"/>
              </w:rPr>
            </w:pPr>
          </w:p>
          <w:p w14:paraId="16B60AD3"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60CA0FDA" w14:textId="77777777" w:rsidR="00A23B3E" w:rsidRPr="003A443E" w:rsidRDefault="00A23B3E">
            <w:pPr>
              <w:pStyle w:val="Text1"/>
              <w:spacing w:before="0" w:after="0"/>
              <w:ind w:left="720"/>
              <w:rPr>
                <w:rFonts w:ascii="Arial" w:hAnsi="Arial" w:cs="Arial"/>
                <w:i/>
                <w:color w:val="000000"/>
                <w:sz w:val="14"/>
                <w:szCs w:val="14"/>
              </w:rPr>
            </w:pPr>
          </w:p>
          <w:p w14:paraId="42CEF7CF" w14:textId="77777777" w:rsidR="001F35A9" w:rsidRPr="003A443E" w:rsidRDefault="001F35A9">
            <w:pPr>
              <w:pStyle w:val="Text1"/>
              <w:spacing w:before="0" w:after="0"/>
              <w:ind w:left="720"/>
              <w:rPr>
                <w:rFonts w:ascii="Arial" w:hAnsi="Arial" w:cs="Arial"/>
                <w:i/>
                <w:color w:val="000000"/>
                <w:sz w:val="14"/>
                <w:szCs w:val="14"/>
              </w:rPr>
            </w:pPr>
          </w:p>
          <w:p w14:paraId="1905A355"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0857B346" w14:textId="77777777" w:rsidR="00A23B3E" w:rsidRPr="003A443E" w:rsidRDefault="00A23B3E">
            <w:pPr>
              <w:pStyle w:val="Text1"/>
              <w:spacing w:before="0" w:after="0"/>
              <w:ind w:left="284" w:hanging="284"/>
              <w:rPr>
                <w:rFonts w:ascii="Arial" w:hAnsi="Arial" w:cs="Arial"/>
                <w:color w:val="000000"/>
                <w:sz w:val="14"/>
                <w:szCs w:val="14"/>
              </w:rPr>
            </w:pPr>
          </w:p>
          <w:p w14:paraId="27852B2B" w14:textId="77777777" w:rsidR="00A23B3E" w:rsidRPr="003A443E" w:rsidRDefault="00A23B3E">
            <w:pPr>
              <w:pStyle w:val="Text1"/>
              <w:spacing w:before="0" w:after="0"/>
              <w:ind w:left="284" w:hanging="284"/>
              <w:rPr>
                <w:rFonts w:ascii="Arial" w:hAnsi="Arial" w:cs="Arial"/>
                <w:color w:val="000000"/>
                <w:sz w:val="14"/>
                <w:szCs w:val="14"/>
              </w:rPr>
            </w:pPr>
          </w:p>
          <w:p w14:paraId="3AD5E6F0" w14:textId="77777777" w:rsidR="00A23B3E" w:rsidRPr="003A443E" w:rsidRDefault="00A23B3E">
            <w:pPr>
              <w:pStyle w:val="Text1"/>
              <w:spacing w:before="0" w:after="0"/>
              <w:ind w:left="284" w:hanging="284"/>
              <w:rPr>
                <w:rFonts w:ascii="Arial" w:hAnsi="Arial" w:cs="Arial"/>
                <w:color w:val="000000"/>
                <w:sz w:val="14"/>
                <w:szCs w:val="14"/>
              </w:rPr>
            </w:pPr>
          </w:p>
          <w:p w14:paraId="3B09689E" w14:textId="77777777" w:rsidR="00A23B3E" w:rsidRPr="003A443E" w:rsidRDefault="00A23B3E">
            <w:pPr>
              <w:pStyle w:val="Text1"/>
              <w:spacing w:before="0" w:after="0"/>
              <w:ind w:left="284" w:hanging="284"/>
              <w:rPr>
                <w:rFonts w:ascii="Arial" w:hAnsi="Arial" w:cs="Arial"/>
                <w:color w:val="000000"/>
                <w:sz w:val="14"/>
                <w:szCs w:val="14"/>
              </w:rPr>
            </w:pPr>
          </w:p>
          <w:p w14:paraId="72FF50A9"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47C64660"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14:paraId="1C86A8C5"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75054383"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65FBF066"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0D4263FB"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7024F60"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AC02BF" w14:textId="77777777" w:rsidR="001F35A9" w:rsidRDefault="001F35A9">
            <w:pPr>
              <w:pStyle w:val="Text1"/>
              <w:ind w:left="0"/>
              <w:rPr>
                <w:rFonts w:ascii="Arial" w:hAnsi="Arial" w:cs="Arial"/>
                <w:sz w:val="15"/>
                <w:szCs w:val="15"/>
              </w:rPr>
            </w:pPr>
          </w:p>
          <w:p w14:paraId="67F2304D" w14:textId="77777777" w:rsidR="001F35A9" w:rsidRDefault="001F35A9">
            <w:pPr>
              <w:pStyle w:val="Text1"/>
              <w:ind w:left="0"/>
              <w:rPr>
                <w:rFonts w:ascii="Arial" w:hAnsi="Arial" w:cs="Arial"/>
                <w:sz w:val="15"/>
                <w:szCs w:val="15"/>
              </w:rPr>
            </w:pPr>
          </w:p>
          <w:p w14:paraId="5133EEC9" w14:textId="77777777" w:rsidR="00A23B3E" w:rsidRDefault="00A23B3E">
            <w:pPr>
              <w:pStyle w:val="Text1"/>
              <w:ind w:left="0"/>
              <w:rPr>
                <w:rFonts w:ascii="Arial" w:hAnsi="Arial" w:cs="Arial"/>
                <w:sz w:val="15"/>
                <w:szCs w:val="15"/>
              </w:rPr>
            </w:pPr>
            <w:r>
              <w:rPr>
                <w:rFonts w:ascii="Arial" w:hAnsi="Arial" w:cs="Arial"/>
                <w:sz w:val="15"/>
                <w:szCs w:val="15"/>
              </w:rPr>
              <w:t>[ ] Sì [ ] No [ ] Non applicabile</w:t>
            </w:r>
          </w:p>
          <w:p w14:paraId="505C75AD" w14:textId="77777777" w:rsidR="00A23B3E" w:rsidRDefault="00A23B3E">
            <w:pPr>
              <w:pStyle w:val="Text1"/>
              <w:ind w:left="0"/>
              <w:rPr>
                <w:rFonts w:ascii="Arial" w:hAnsi="Arial" w:cs="Arial"/>
                <w:sz w:val="15"/>
                <w:szCs w:val="15"/>
              </w:rPr>
            </w:pPr>
          </w:p>
          <w:p w14:paraId="061B53D4" w14:textId="77777777" w:rsidR="00A23B3E" w:rsidRDefault="00A23B3E">
            <w:pPr>
              <w:pStyle w:val="Text1"/>
              <w:ind w:left="0"/>
              <w:rPr>
                <w:rFonts w:ascii="Arial" w:hAnsi="Arial" w:cs="Arial"/>
                <w:sz w:val="15"/>
                <w:szCs w:val="15"/>
              </w:rPr>
            </w:pPr>
          </w:p>
          <w:p w14:paraId="616BA7A8"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7A0BC858" w14:textId="77777777" w:rsidR="001F35A9" w:rsidRDefault="001F35A9" w:rsidP="001F35A9">
            <w:pPr>
              <w:pStyle w:val="Text1"/>
              <w:spacing w:before="0" w:after="0"/>
              <w:ind w:left="0"/>
              <w:rPr>
                <w:rFonts w:ascii="Arial" w:hAnsi="Arial" w:cs="Arial"/>
                <w:color w:val="000000"/>
                <w:sz w:val="14"/>
                <w:szCs w:val="14"/>
              </w:rPr>
            </w:pPr>
          </w:p>
          <w:p w14:paraId="3111E2E3" w14:textId="77777777" w:rsidR="001F35A9" w:rsidRDefault="001F35A9" w:rsidP="001F35A9">
            <w:pPr>
              <w:pStyle w:val="Text1"/>
              <w:spacing w:before="0" w:after="0"/>
              <w:ind w:left="0"/>
              <w:rPr>
                <w:rFonts w:ascii="Arial" w:hAnsi="Arial" w:cs="Arial"/>
                <w:color w:val="000000"/>
                <w:sz w:val="14"/>
                <w:szCs w:val="14"/>
              </w:rPr>
            </w:pPr>
          </w:p>
          <w:p w14:paraId="1639EF51"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479EA987"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2CDA753D" w14:textId="77777777" w:rsidR="001F35A9" w:rsidRDefault="001F35A9">
            <w:pPr>
              <w:pStyle w:val="Text1"/>
              <w:ind w:left="0"/>
              <w:rPr>
                <w:rFonts w:ascii="Arial" w:hAnsi="Arial" w:cs="Arial"/>
                <w:color w:val="000000"/>
                <w:sz w:val="14"/>
                <w:szCs w:val="14"/>
              </w:rPr>
            </w:pPr>
          </w:p>
          <w:p w14:paraId="53D06CCA"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14:paraId="7DEA7418" w14:textId="77777777" w:rsidR="00A23B3E" w:rsidRDefault="00A23B3E">
            <w:pPr>
              <w:pStyle w:val="Text1"/>
              <w:ind w:left="0"/>
              <w:rPr>
                <w:rFonts w:ascii="Arial" w:hAnsi="Arial" w:cs="Arial"/>
                <w:color w:val="FF0000"/>
                <w:sz w:val="14"/>
                <w:szCs w:val="14"/>
                <w:highlight w:val="yellow"/>
              </w:rPr>
            </w:pPr>
          </w:p>
          <w:p w14:paraId="2674C072" w14:textId="77777777" w:rsidR="00A23B3E" w:rsidRDefault="00A23B3E">
            <w:pPr>
              <w:pStyle w:val="Text1"/>
              <w:ind w:left="0"/>
              <w:rPr>
                <w:rFonts w:ascii="Arial" w:hAnsi="Arial" w:cs="Arial"/>
                <w:color w:val="FF0000"/>
                <w:sz w:val="14"/>
                <w:szCs w:val="14"/>
                <w:highlight w:val="yellow"/>
              </w:rPr>
            </w:pPr>
          </w:p>
          <w:p w14:paraId="6807957A" w14:textId="77777777" w:rsidR="00A23B3E" w:rsidRDefault="00A23B3E">
            <w:pPr>
              <w:pStyle w:val="Text1"/>
              <w:ind w:left="0"/>
              <w:rPr>
                <w:rFonts w:ascii="Arial" w:hAnsi="Arial" w:cs="Arial"/>
                <w:sz w:val="14"/>
                <w:szCs w:val="14"/>
              </w:rPr>
            </w:pPr>
          </w:p>
          <w:p w14:paraId="05FE4EC7" w14:textId="77777777" w:rsidR="00A23B3E" w:rsidRDefault="00A23B3E">
            <w:pPr>
              <w:pStyle w:val="Text1"/>
              <w:ind w:left="0"/>
              <w:rPr>
                <w:rFonts w:ascii="Arial" w:hAnsi="Arial" w:cs="Arial"/>
                <w:sz w:val="14"/>
                <w:szCs w:val="14"/>
              </w:rPr>
            </w:pPr>
          </w:p>
          <w:p w14:paraId="0820D986" w14:textId="77777777" w:rsidR="001F35A9" w:rsidRDefault="001F35A9">
            <w:pPr>
              <w:pStyle w:val="Text1"/>
              <w:ind w:left="0"/>
              <w:rPr>
                <w:rFonts w:ascii="Arial" w:hAnsi="Arial" w:cs="Arial"/>
                <w:sz w:val="14"/>
                <w:szCs w:val="14"/>
              </w:rPr>
            </w:pPr>
          </w:p>
          <w:p w14:paraId="6F45AA1E"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5E9C22D4" w14:textId="77777777" w:rsidR="00A23B3E" w:rsidRDefault="00A23B3E" w:rsidP="005309A4">
            <w:pPr>
              <w:pStyle w:val="Text1"/>
              <w:spacing w:before="0"/>
              <w:ind w:left="0"/>
            </w:pPr>
            <w:r>
              <w:rPr>
                <w:rFonts w:ascii="Arial" w:hAnsi="Arial" w:cs="Arial"/>
                <w:sz w:val="14"/>
                <w:szCs w:val="14"/>
              </w:rPr>
              <w:t>[………..…][…………][……….…][……….…]</w:t>
            </w:r>
          </w:p>
        </w:tc>
      </w:tr>
      <w:tr w:rsidR="00A23B3E" w14:paraId="307773B6"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DDA056"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5C5CA914"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69CF5A0D"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52BE933E"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7423884A" w14:textId="77777777" w:rsidR="00A23B3E" w:rsidRPr="003A443E" w:rsidRDefault="00A23B3E">
            <w:pPr>
              <w:pStyle w:val="Text1"/>
              <w:spacing w:before="0" w:after="0"/>
              <w:ind w:left="0"/>
              <w:rPr>
                <w:rFonts w:ascii="Arial" w:hAnsi="Arial" w:cs="Arial"/>
                <w:color w:val="000000"/>
                <w:sz w:val="14"/>
                <w:szCs w:val="14"/>
              </w:rPr>
            </w:pPr>
          </w:p>
          <w:p w14:paraId="123065C3"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65BCAC73" w14:textId="77777777" w:rsidR="00A23B3E" w:rsidRPr="003A443E" w:rsidRDefault="00A23B3E">
            <w:pPr>
              <w:pStyle w:val="Text1"/>
              <w:spacing w:before="0" w:after="0"/>
              <w:ind w:left="720"/>
              <w:rPr>
                <w:rFonts w:ascii="Arial" w:hAnsi="Arial" w:cs="Arial"/>
                <w:i/>
                <w:color w:val="000000"/>
                <w:sz w:val="14"/>
                <w:szCs w:val="14"/>
              </w:rPr>
            </w:pPr>
          </w:p>
          <w:p w14:paraId="1230A3FA"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6F0F6C62" w14:textId="77777777" w:rsidR="00A23B3E" w:rsidRPr="003A443E" w:rsidRDefault="00A23B3E">
            <w:pPr>
              <w:pStyle w:val="Text1"/>
              <w:spacing w:before="0" w:after="0"/>
              <w:ind w:left="284" w:hanging="284"/>
              <w:rPr>
                <w:rFonts w:ascii="Arial" w:hAnsi="Arial" w:cs="Arial"/>
                <w:color w:val="000000"/>
                <w:sz w:val="14"/>
                <w:szCs w:val="14"/>
              </w:rPr>
            </w:pPr>
          </w:p>
          <w:p w14:paraId="3DBDDF24" w14:textId="77777777" w:rsidR="001F35A9" w:rsidRPr="003A443E" w:rsidRDefault="001F35A9">
            <w:pPr>
              <w:pStyle w:val="Text1"/>
              <w:spacing w:before="0" w:after="0"/>
              <w:ind w:left="284" w:hanging="284"/>
              <w:rPr>
                <w:rFonts w:ascii="Arial" w:hAnsi="Arial" w:cs="Arial"/>
                <w:color w:val="000000"/>
                <w:sz w:val="14"/>
                <w:szCs w:val="14"/>
              </w:rPr>
            </w:pPr>
          </w:p>
          <w:p w14:paraId="38264584" w14:textId="77777777" w:rsidR="001F35A9" w:rsidRPr="003A443E" w:rsidRDefault="001F35A9">
            <w:pPr>
              <w:pStyle w:val="Text1"/>
              <w:spacing w:before="0" w:after="0"/>
              <w:ind w:left="284" w:hanging="284"/>
              <w:rPr>
                <w:rFonts w:ascii="Arial" w:hAnsi="Arial" w:cs="Arial"/>
                <w:color w:val="000000"/>
                <w:sz w:val="14"/>
                <w:szCs w:val="14"/>
              </w:rPr>
            </w:pPr>
          </w:p>
          <w:p w14:paraId="2F459FD6" w14:textId="77777777" w:rsidR="001F35A9" w:rsidRPr="003A443E" w:rsidRDefault="001F35A9">
            <w:pPr>
              <w:pStyle w:val="Text1"/>
              <w:spacing w:before="0" w:after="0"/>
              <w:ind w:left="284" w:hanging="284"/>
              <w:rPr>
                <w:rFonts w:ascii="Arial" w:hAnsi="Arial" w:cs="Arial"/>
                <w:color w:val="000000"/>
                <w:sz w:val="14"/>
                <w:szCs w:val="14"/>
              </w:rPr>
            </w:pPr>
          </w:p>
          <w:p w14:paraId="1D11A824" w14:textId="77777777" w:rsidR="001F35A9" w:rsidRPr="003A443E" w:rsidRDefault="001F35A9">
            <w:pPr>
              <w:pStyle w:val="Text1"/>
              <w:spacing w:before="0" w:after="0"/>
              <w:ind w:left="284" w:hanging="284"/>
              <w:rPr>
                <w:rFonts w:ascii="Arial" w:hAnsi="Arial" w:cs="Arial"/>
                <w:color w:val="000000"/>
                <w:sz w:val="14"/>
                <w:szCs w:val="14"/>
              </w:rPr>
            </w:pPr>
          </w:p>
          <w:p w14:paraId="496C26EC" w14:textId="77777777" w:rsidR="00A23B3E" w:rsidRPr="003A443E" w:rsidRDefault="00A23B3E">
            <w:pPr>
              <w:pStyle w:val="Text1"/>
              <w:spacing w:before="0" w:after="0"/>
              <w:ind w:left="284" w:hanging="284"/>
              <w:rPr>
                <w:rFonts w:ascii="Arial" w:hAnsi="Arial" w:cs="Arial"/>
                <w:color w:val="000000"/>
                <w:sz w:val="14"/>
                <w:szCs w:val="14"/>
              </w:rPr>
            </w:pPr>
          </w:p>
          <w:p w14:paraId="551E0E44"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7D161B12" w14:textId="77777777" w:rsidR="00A23B3E" w:rsidRPr="003A443E" w:rsidRDefault="00A23B3E">
            <w:pPr>
              <w:pStyle w:val="Text1"/>
              <w:spacing w:before="0" w:after="0"/>
              <w:ind w:left="284" w:hanging="284"/>
              <w:rPr>
                <w:rFonts w:ascii="Arial" w:hAnsi="Arial" w:cs="Arial"/>
                <w:color w:val="000000"/>
                <w:sz w:val="14"/>
                <w:szCs w:val="14"/>
              </w:rPr>
            </w:pPr>
          </w:p>
          <w:p w14:paraId="54196F9C"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EDB8711" w14:textId="77777777" w:rsidR="00A23B3E" w:rsidRPr="003A443E" w:rsidRDefault="00A23B3E">
            <w:pPr>
              <w:pStyle w:val="Text1"/>
              <w:ind w:left="0"/>
              <w:rPr>
                <w:rFonts w:ascii="Arial" w:hAnsi="Arial" w:cs="Arial"/>
                <w:color w:val="000000"/>
                <w:sz w:val="14"/>
                <w:szCs w:val="14"/>
              </w:rPr>
            </w:pPr>
          </w:p>
          <w:p w14:paraId="76D97761"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0FC5CD23" w14:textId="77777777" w:rsidR="00A23B3E" w:rsidRPr="003A443E" w:rsidRDefault="00A23B3E">
            <w:pPr>
              <w:pStyle w:val="Text1"/>
              <w:ind w:left="0"/>
              <w:rPr>
                <w:rFonts w:ascii="Arial" w:hAnsi="Arial" w:cs="Arial"/>
                <w:color w:val="000000"/>
                <w:sz w:val="14"/>
                <w:szCs w:val="14"/>
              </w:rPr>
            </w:pPr>
          </w:p>
          <w:p w14:paraId="325B65CC" w14:textId="77777777" w:rsidR="00A23B3E" w:rsidRPr="003A443E" w:rsidRDefault="00A23B3E">
            <w:pPr>
              <w:pStyle w:val="Text1"/>
              <w:ind w:left="0"/>
              <w:rPr>
                <w:rFonts w:ascii="Arial" w:hAnsi="Arial" w:cs="Arial"/>
                <w:color w:val="000000"/>
                <w:sz w:val="14"/>
                <w:szCs w:val="14"/>
              </w:rPr>
            </w:pPr>
          </w:p>
          <w:p w14:paraId="775D11C8"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48801B38" w14:textId="77777777" w:rsidR="00A23B3E" w:rsidRPr="003A443E" w:rsidRDefault="00A23B3E">
            <w:pPr>
              <w:pStyle w:val="Text1"/>
              <w:ind w:left="0"/>
              <w:rPr>
                <w:rFonts w:ascii="Arial" w:hAnsi="Arial" w:cs="Arial"/>
                <w:color w:val="000000"/>
                <w:sz w:val="14"/>
                <w:szCs w:val="14"/>
              </w:rPr>
            </w:pPr>
          </w:p>
          <w:p w14:paraId="75A10D08" w14:textId="77777777"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3E7DD601" w14:textId="77777777" w:rsidR="00A23B3E" w:rsidRPr="003A443E" w:rsidRDefault="00A23B3E" w:rsidP="00F351F0">
            <w:pPr>
              <w:pStyle w:val="Text1"/>
              <w:spacing w:before="0" w:after="0"/>
              <w:ind w:left="0"/>
              <w:rPr>
                <w:rFonts w:ascii="Arial" w:hAnsi="Arial" w:cs="Arial"/>
                <w:color w:val="000000"/>
                <w:sz w:val="14"/>
                <w:szCs w:val="14"/>
              </w:rPr>
            </w:pPr>
          </w:p>
          <w:p w14:paraId="7C87C5FE" w14:textId="77777777"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14:paraId="7FC3951C" w14:textId="77777777"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0D3C4C7C"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5D4EE785"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3714B52E"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14:paraId="789070DA"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719EEA53"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3BAA9516"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466164"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131F75" w14:textId="77777777" w:rsidR="00A23B3E" w:rsidRDefault="00A23B3E">
            <w:pPr>
              <w:pStyle w:val="Text1"/>
              <w:ind w:left="0"/>
            </w:pPr>
            <w:r>
              <w:rPr>
                <w:rFonts w:ascii="Arial" w:hAnsi="Arial" w:cs="Arial"/>
                <w:b/>
                <w:sz w:val="15"/>
                <w:szCs w:val="15"/>
              </w:rPr>
              <w:t>Risposta:</w:t>
            </w:r>
          </w:p>
        </w:tc>
      </w:tr>
      <w:tr w:rsidR="00A23B3E" w14:paraId="6D873A5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262EB5"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5DA94B2" w14:textId="77777777" w:rsidR="00A23B3E" w:rsidRDefault="00A23B3E">
            <w:pPr>
              <w:pStyle w:val="Text1"/>
              <w:ind w:left="0"/>
            </w:pPr>
            <w:r>
              <w:rPr>
                <w:rFonts w:ascii="Arial" w:hAnsi="Arial" w:cs="Arial"/>
                <w:sz w:val="15"/>
                <w:szCs w:val="15"/>
              </w:rPr>
              <w:t>[ ] Sì [ ] No</w:t>
            </w:r>
          </w:p>
        </w:tc>
      </w:tr>
      <w:tr w:rsidR="00A23B3E" w14:paraId="46E4F0ED"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7D52477"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72A9651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7FB8C23"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683C04F6"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14:paraId="619740EF" w14:textId="77777777" w:rsidR="00A23B3E" w:rsidRPr="003A443E" w:rsidRDefault="00A23B3E">
            <w:pPr>
              <w:pStyle w:val="Text1"/>
              <w:spacing w:before="0" w:after="0"/>
              <w:ind w:left="284"/>
              <w:rPr>
                <w:rFonts w:ascii="Arial" w:hAnsi="Arial" w:cs="Arial"/>
                <w:color w:val="000000"/>
                <w:sz w:val="14"/>
                <w:szCs w:val="14"/>
              </w:rPr>
            </w:pPr>
          </w:p>
          <w:p w14:paraId="02A2FC6D"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41BA8EC8"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2D045671" w14:textId="77777777" w:rsidR="00A23B3E" w:rsidRPr="003A443E" w:rsidRDefault="00A23B3E">
            <w:pPr>
              <w:pStyle w:val="Text1"/>
              <w:spacing w:before="0" w:after="0"/>
              <w:ind w:left="0"/>
              <w:rPr>
                <w:rFonts w:ascii="Arial" w:hAnsi="Arial" w:cs="Arial"/>
                <w:b/>
                <w:color w:val="000000"/>
                <w:sz w:val="14"/>
                <w:szCs w:val="14"/>
              </w:rPr>
            </w:pPr>
          </w:p>
          <w:p w14:paraId="1A74F7FB"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5A243D" w14:textId="77777777" w:rsidR="00A23B3E" w:rsidRPr="003A443E" w:rsidRDefault="00A23B3E">
            <w:pPr>
              <w:pStyle w:val="Text1"/>
              <w:spacing w:before="0" w:after="0"/>
              <w:ind w:left="0"/>
              <w:rPr>
                <w:rFonts w:ascii="Arial" w:hAnsi="Arial" w:cs="Arial"/>
                <w:color w:val="000000"/>
                <w:sz w:val="15"/>
                <w:szCs w:val="15"/>
              </w:rPr>
            </w:pPr>
          </w:p>
          <w:p w14:paraId="612CF9A5" w14:textId="77777777" w:rsidR="00A23B3E" w:rsidRPr="003A443E" w:rsidRDefault="00A23B3E">
            <w:pPr>
              <w:pStyle w:val="Text1"/>
              <w:spacing w:before="0" w:after="0"/>
              <w:ind w:left="0"/>
              <w:rPr>
                <w:rFonts w:ascii="Arial" w:hAnsi="Arial" w:cs="Arial"/>
                <w:color w:val="000000"/>
                <w:sz w:val="15"/>
                <w:szCs w:val="15"/>
              </w:rPr>
            </w:pPr>
          </w:p>
          <w:p w14:paraId="157225B5" w14:textId="77777777" w:rsidR="00A23B3E" w:rsidRPr="003A443E" w:rsidRDefault="00A23B3E">
            <w:pPr>
              <w:pStyle w:val="Text1"/>
              <w:spacing w:before="0" w:after="0"/>
              <w:ind w:left="0"/>
              <w:rPr>
                <w:rFonts w:ascii="Arial" w:hAnsi="Arial" w:cs="Arial"/>
                <w:color w:val="000000"/>
                <w:sz w:val="15"/>
                <w:szCs w:val="15"/>
              </w:rPr>
            </w:pPr>
          </w:p>
          <w:p w14:paraId="571D4068" w14:textId="77777777" w:rsidR="001F35A9" w:rsidRPr="003A443E" w:rsidRDefault="001F35A9">
            <w:pPr>
              <w:pStyle w:val="Text1"/>
              <w:spacing w:before="0" w:after="0"/>
              <w:ind w:left="0"/>
              <w:rPr>
                <w:rFonts w:ascii="Arial" w:hAnsi="Arial" w:cs="Arial"/>
                <w:color w:val="000000"/>
                <w:sz w:val="15"/>
                <w:szCs w:val="15"/>
              </w:rPr>
            </w:pPr>
          </w:p>
          <w:p w14:paraId="183CC3B4" w14:textId="77777777" w:rsidR="001F35A9" w:rsidRPr="003A443E" w:rsidRDefault="001F35A9">
            <w:pPr>
              <w:pStyle w:val="Text1"/>
              <w:spacing w:before="0" w:after="0"/>
              <w:ind w:left="0"/>
              <w:rPr>
                <w:rFonts w:ascii="Arial" w:hAnsi="Arial" w:cs="Arial"/>
                <w:color w:val="000000"/>
                <w:sz w:val="15"/>
                <w:szCs w:val="15"/>
              </w:rPr>
            </w:pPr>
          </w:p>
          <w:p w14:paraId="6E2C95C6"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3F7AAE69" w14:textId="77777777" w:rsidR="00A23B3E" w:rsidRPr="003A443E" w:rsidRDefault="00A23B3E">
            <w:pPr>
              <w:pStyle w:val="Text1"/>
              <w:spacing w:before="0" w:after="0"/>
              <w:ind w:left="0"/>
              <w:rPr>
                <w:rFonts w:ascii="Arial" w:hAnsi="Arial" w:cs="Arial"/>
                <w:color w:val="000000"/>
                <w:sz w:val="15"/>
                <w:szCs w:val="15"/>
              </w:rPr>
            </w:pPr>
          </w:p>
          <w:p w14:paraId="6081D81F"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704CFF44"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54E9C405" w14:textId="77777777" w:rsidR="00A23B3E" w:rsidRPr="003A443E" w:rsidRDefault="00A23B3E">
            <w:pPr>
              <w:pStyle w:val="Text1"/>
              <w:spacing w:before="0" w:after="0"/>
              <w:ind w:left="0"/>
              <w:rPr>
                <w:rFonts w:ascii="Arial" w:hAnsi="Arial" w:cs="Arial"/>
                <w:color w:val="000000"/>
                <w:sz w:val="15"/>
                <w:szCs w:val="15"/>
              </w:rPr>
            </w:pPr>
          </w:p>
          <w:p w14:paraId="2711D872"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14:paraId="3317D1D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979E09" w14:textId="77777777"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969D28" w14:textId="77777777" w:rsidR="00A23B3E" w:rsidRDefault="00A23B3E">
            <w:pPr>
              <w:pStyle w:val="Text1"/>
              <w:ind w:left="0"/>
            </w:pPr>
            <w:r>
              <w:rPr>
                <w:rFonts w:ascii="Arial" w:hAnsi="Arial" w:cs="Arial"/>
                <w:b/>
                <w:sz w:val="15"/>
                <w:szCs w:val="15"/>
              </w:rPr>
              <w:t>Risposta:</w:t>
            </w:r>
          </w:p>
        </w:tc>
      </w:tr>
      <w:tr w:rsidR="00A23B3E" w14:paraId="084F007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3DAC5F5"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E90418" w14:textId="77777777" w:rsidR="00A23B3E" w:rsidRDefault="00A23B3E">
            <w:pPr>
              <w:pStyle w:val="Text1"/>
              <w:ind w:left="0"/>
            </w:pPr>
            <w:r>
              <w:rPr>
                <w:rFonts w:ascii="Arial" w:hAnsi="Arial" w:cs="Arial"/>
                <w:sz w:val="15"/>
                <w:szCs w:val="15"/>
              </w:rPr>
              <w:t>[   ]</w:t>
            </w:r>
          </w:p>
        </w:tc>
      </w:tr>
    </w:tbl>
    <w:p w14:paraId="59D260F3" w14:textId="77777777" w:rsidR="00A23B3E" w:rsidRPr="00AA5F93" w:rsidRDefault="00A23B3E">
      <w:pPr>
        <w:pStyle w:val="SectionTitle"/>
        <w:spacing w:before="0" w:after="0"/>
        <w:jc w:val="both"/>
        <w:rPr>
          <w:rFonts w:ascii="Arial" w:hAnsi="Arial" w:cs="Arial"/>
          <w:b w:val="0"/>
          <w:caps/>
          <w:sz w:val="10"/>
          <w:szCs w:val="10"/>
        </w:rPr>
      </w:pPr>
    </w:p>
    <w:p w14:paraId="76DE2430" w14:textId="77777777" w:rsidR="00A23B3E" w:rsidRPr="00AA5F93" w:rsidRDefault="00A23B3E">
      <w:pPr>
        <w:pStyle w:val="SectionTitle"/>
        <w:spacing w:before="0" w:after="0"/>
        <w:jc w:val="both"/>
        <w:rPr>
          <w:rFonts w:ascii="Arial" w:hAnsi="Arial" w:cs="Arial"/>
          <w:b w:val="0"/>
          <w:caps/>
          <w:sz w:val="12"/>
          <w:szCs w:val="12"/>
        </w:rPr>
      </w:pPr>
    </w:p>
    <w:p w14:paraId="431F4471"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21917865"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19FFFE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C49042"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DF1E73" w14:textId="77777777" w:rsidR="00A23B3E" w:rsidRDefault="00A23B3E">
            <w:r>
              <w:rPr>
                <w:rFonts w:ascii="Arial" w:hAnsi="Arial" w:cs="Arial"/>
                <w:b/>
                <w:sz w:val="15"/>
                <w:szCs w:val="15"/>
              </w:rPr>
              <w:t>Risposta:</w:t>
            </w:r>
          </w:p>
        </w:tc>
      </w:tr>
      <w:tr w:rsidR="00A23B3E" w14:paraId="62187CC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2886B2"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C455B3"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558002B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77ECCE"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C4871B" w14:textId="77777777" w:rsidR="00A23B3E" w:rsidRDefault="00A23B3E">
            <w:r>
              <w:rPr>
                <w:rFonts w:ascii="Arial" w:hAnsi="Arial" w:cs="Arial"/>
                <w:sz w:val="14"/>
                <w:szCs w:val="14"/>
              </w:rPr>
              <w:t>[………….…]</w:t>
            </w:r>
          </w:p>
        </w:tc>
      </w:tr>
      <w:tr w:rsidR="00A23B3E" w14:paraId="31581FB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F4A2D0"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16BCDD" w14:textId="77777777" w:rsidR="00A23B3E" w:rsidRDefault="00A23B3E">
            <w:pPr>
              <w:spacing w:after="0"/>
            </w:pPr>
            <w:r>
              <w:rPr>
                <w:rFonts w:ascii="Arial" w:hAnsi="Arial" w:cs="Arial"/>
                <w:sz w:val="14"/>
                <w:szCs w:val="14"/>
              </w:rPr>
              <w:t>[………….…]</w:t>
            </w:r>
          </w:p>
        </w:tc>
      </w:tr>
      <w:tr w:rsidR="00A23B3E" w14:paraId="259F4DA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C55027"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A0A323" w14:textId="77777777" w:rsidR="00A23B3E" w:rsidRDefault="00A23B3E">
            <w:r>
              <w:rPr>
                <w:rFonts w:ascii="Arial" w:hAnsi="Arial" w:cs="Arial"/>
                <w:sz w:val="14"/>
                <w:szCs w:val="14"/>
              </w:rPr>
              <w:t>[………….…]</w:t>
            </w:r>
          </w:p>
        </w:tc>
      </w:tr>
      <w:tr w:rsidR="00A23B3E" w14:paraId="7006E44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73EF7D"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B78219" w14:textId="77777777" w:rsidR="00A23B3E" w:rsidRDefault="00A23B3E">
            <w:r>
              <w:rPr>
                <w:rFonts w:ascii="Arial" w:hAnsi="Arial" w:cs="Arial"/>
                <w:sz w:val="14"/>
                <w:szCs w:val="14"/>
              </w:rPr>
              <w:t>[…………….]</w:t>
            </w:r>
          </w:p>
        </w:tc>
      </w:tr>
      <w:tr w:rsidR="00A23B3E" w14:paraId="40CA28F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715B67"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CC5AF4" w14:textId="77777777" w:rsidR="00A23B3E" w:rsidRDefault="00A23B3E">
            <w:r>
              <w:rPr>
                <w:rFonts w:ascii="Arial" w:hAnsi="Arial" w:cs="Arial"/>
                <w:sz w:val="14"/>
                <w:szCs w:val="14"/>
              </w:rPr>
              <w:t>[………….…]</w:t>
            </w:r>
          </w:p>
        </w:tc>
      </w:tr>
    </w:tbl>
    <w:p w14:paraId="269376C3"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7E978AB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3FCC31"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8933DD"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2E1EE8D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B26342"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54969259"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2F794317"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5A0F8C44"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84EE69"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14:paraId="03BB0698" w14:textId="77777777" w:rsidR="00A23B3E" w:rsidRDefault="00A23B3E">
            <w:pPr>
              <w:rPr>
                <w:rFonts w:ascii="Arial" w:hAnsi="Arial" w:cs="Arial"/>
                <w:color w:val="000000"/>
                <w:sz w:val="15"/>
                <w:szCs w:val="15"/>
              </w:rPr>
            </w:pPr>
          </w:p>
          <w:p w14:paraId="38F89D88" w14:textId="77777777" w:rsidR="00CA04F3" w:rsidRPr="003A443E" w:rsidRDefault="00CA04F3">
            <w:pPr>
              <w:rPr>
                <w:rFonts w:ascii="Arial" w:hAnsi="Arial" w:cs="Arial"/>
                <w:color w:val="000000"/>
                <w:sz w:val="15"/>
                <w:szCs w:val="15"/>
              </w:rPr>
            </w:pPr>
          </w:p>
          <w:p w14:paraId="34C0399B"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4D6EC8EC"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72D84C09"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6EE9E8BB"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1E924AB1" w14:textId="77777777" w:rsidR="00D93877" w:rsidRDefault="00D93877" w:rsidP="00F351F0">
      <w:pPr>
        <w:pStyle w:val="ChapterTitle"/>
        <w:spacing w:before="0" w:after="0"/>
        <w:jc w:val="left"/>
        <w:rPr>
          <w:rFonts w:ascii="Arial" w:hAnsi="Arial" w:cs="Arial"/>
          <w:b w:val="0"/>
          <w:caps/>
          <w:sz w:val="14"/>
          <w:szCs w:val="14"/>
        </w:rPr>
      </w:pPr>
    </w:p>
    <w:p w14:paraId="6D482C68"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14:paraId="04DC9642"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1F3AD115"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7D1AD9"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637BCB80" w14:textId="77777777" w:rsidR="00A23B3E" w:rsidRDefault="00A23B3E">
            <w:r>
              <w:rPr>
                <w:rFonts w:ascii="Arial" w:hAnsi="Arial" w:cs="Arial"/>
                <w:b/>
                <w:sz w:val="15"/>
                <w:szCs w:val="15"/>
              </w:rPr>
              <w:t>Risposta:</w:t>
            </w:r>
          </w:p>
        </w:tc>
      </w:tr>
      <w:tr w:rsidR="000953DC" w:rsidRPr="003A443E" w14:paraId="3418183A"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73D577"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2CD110F8"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6B84D2A8"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61926BB1"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493A5E76"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5F46A3B1" w14:textId="77777777" w:rsidR="00A23B3E" w:rsidRPr="003A443E" w:rsidRDefault="00A23B3E">
            <w:pPr>
              <w:rPr>
                <w:rFonts w:ascii="Arial" w:hAnsi="Arial" w:cs="Arial"/>
                <w:b/>
                <w:color w:val="000000"/>
                <w:sz w:val="15"/>
                <w:szCs w:val="15"/>
              </w:rPr>
            </w:pPr>
          </w:p>
          <w:p w14:paraId="34029A70"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14:paraId="62EB8C0F" w14:textId="77777777" w:rsidR="00BB116C" w:rsidRDefault="00BB116C">
            <w:pPr>
              <w:rPr>
                <w:rFonts w:ascii="Arial" w:hAnsi="Arial" w:cs="Arial"/>
                <w:color w:val="000000"/>
                <w:sz w:val="15"/>
                <w:szCs w:val="15"/>
              </w:rPr>
            </w:pPr>
          </w:p>
          <w:p w14:paraId="0168FF55" w14:textId="77777777" w:rsidR="00A23B3E" w:rsidRPr="003A443E" w:rsidRDefault="00A23B3E">
            <w:pPr>
              <w:rPr>
                <w:color w:val="000000"/>
              </w:rPr>
            </w:pPr>
            <w:r w:rsidRPr="003A443E">
              <w:rPr>
                <w:rFonts w:ascii="Arial" w:hAnsi="Arial" w:cs="Arial"/>
                <w:color w:val="000000"/>
                <w:sz w:val="15"/>
                <w:szCs w:val="15"/>
              </w:rPr>
              <w:t>[……………….]</w:t>
            </w:r>
          </w:p>
        </w:tc>
      </w:tr>
    </w:tbl>
    <w:p w14:paraId="1B663354"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3ACBDCB8" w14:textId="77777777" w:rsidR="00A23B3E" w:rsidRDefault="00A23B3E">
      <w:pPr>
        <w:spacing w:before="0"/>
        <w:rPr>
          <w:rFonts w:ascii="Arial" w:hAnsi="Arial" w:cs="Arial"/>
          <w:b/>
          <w:sz w:val="15"/>
          <w:szCs w:val="15"/>
        </w:rPr>
      </w:pPr>
    </w:p>
    <w:p w14:paraId="39DF4DB5"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46B4E63B"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24F1383B"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5506FE42"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0855071E"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40FEB4E8"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066F0C2A"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6D325F9A"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408A8790"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14:paraId="1D7F7974"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3E631E53"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7A084603"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B8F1F0E"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CA7522C"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60910116"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A72CDBD"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114B8DD3" w14:textId="77777777" w:rsidR="00F575CF" w:rsidRPr="00EB45DC" w:rsidRDefault="00F575CF" w:rsidP="00F575CF">
            <w:pPr>
              <w:rPr>
                <w:rStyle w:val="small"/>
                <w:color w:val="000000"/>
              </w:rPr>
            </w:pPr>
          </w:p>
          <w:p w14:paraId="1A8C9A0B"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EFE48ED"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14:paraId="1C407707" w14:textId="77777777" w:rsidR="00A23B3E" w:rsidRPr="00EB45DC" w:rsidRDefault="00A23B3E">
            <w:pPr>
              <w:spacing w:after="0"/>
              <w:rPr>
                <w:rFonts w:ascii="Arial" w:hAnsi="Arial" w:cs="Arial"/>
                <w:color w:val="000000"/>
                <w:sz w:val="14"/>
                <w:szCs w:val="14"/>
              </w:rPr>
            </w:pPr>
          </w:p>
          <w:p w14:paraId="70231398"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CB39613"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14:paraId="42D6DCF8"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5E38CF3"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75A30597"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0A1A5E5B" w14:textId="77777777" w:rsidR="00A23B3E" w:rsidRPr="00EB45DC" w:rsidRDefault="00A23B3E">
            <w:pPr>
              <w:pStyle w:val="Paragrafoelenco1"/>
              <w:spacing w:after="0"/>
              <w:rPr>
                <w:rFonts w:ascii="Arial" w:hAnsi="Arial" w:cs="Arial"/>
                <w:color w:val="000000"/>
                <w:sz w:val="14"/>
                <w:szCs w:val="14"/>
              </w:rPr>
            </w:pPr>
          </w:p>
          <w:p w14:paraId="30A27D23"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64A76468"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4C3C892" w14:textId="77777777" w:rsidR="00A23B3E" w:rsidRPr="00EB45DC" w:rsidRDefault="00A23B3E">
            <w:pPr>
              <w:spacing w:after="0"/>
              <w:rPr>
                <w:rFonts w:ascii="Arial" w:hAnsi="Arial" w:cs="Arial"/>
                <w:color w:val="000000"/>
                <w:sz w:val="14"/>
                <w:szCs w:val="14"/>
              </w:rPr>
            </w:pPr>
          </w:p>
          <w:p w14:paraId="65F233E5" w14:textId="77777777" w:rsidR="00A23B3E" w:rsidRPr="00EB45DC" w:rsidRDefault="00A23B3E">
            <w:pPr>
              <w:spacing w:after="0"/>
              <w:rPr>
                <w:rFonts w:ascii="Arial" w:hAnsi="Arial" w:cs="Arial"/>
                <w:color w:val="000000"/>
                <w:sz w:val="14"/>
                <w:szCs w:val="14"/>
              </w:rPr>
            </w:pPr>
          </w:p>
          <w:p w14:paraId="17BDD480" w14:textId="77777777" w:rsidR="00FB3543" w:rsidRPr="00EB45DC" w:rsidRDefault="00FB3543">
            <w:pPr>
              <w:spacing w:after="0"/>
              <w:rPr>
                <w:rFonts w:ascii="Arial" w:hAnsi="Arial" w:cs="Arial"/>
                <w:color w:val="000000"/>
                <w:sz w:val="14"/>
                <w:szCs w:val="14"/>
              </w:rPr>
            </w:pPr>
          </w:p>
          <w:p w14:paraId="688DF316"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28B382DD"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09B01308"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0E436676"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7E7DF60" w14:textId="77777777"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5713214" w14:textId="77777777" w:rsidR="00A23B3E" w:rsidRDefault="00A23B3E">
            <w:pPr>
              <w:spacing w:after="0"/>
              <w:rPr>
                <w:rFonts w:ascii="Arial" w:hAnsi="Arial" w:cs="Arial"/>
                <w:sz w:val="14"/>
                <w:szCs w:val="14"/>
              </w:rPr>
            </w:pPr>
          </w:p>
          <w:p w14:paraId="029AF8B2"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69E26EA0"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ABE6D46"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0672EDF3"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lastRenderedPageBreak/>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021F3CC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036A5171"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20C31EAB"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787C3C95"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512D131B" w14:textId="77777777" w:rsidR="00270DA2" w:rsidRPr="003A443E" w:rsidRDefault="00270DA2" w:rsidP="005309A4">
            <w:pPr>
              <w:tabs>
                <w:tab w:val="left" w:pos="304"/>
              </w:tabs>
              <w:spacing w:after="0"/>
              <w:jc w:val="both"/>
              <w:rPr>
                <w:rFonts w:ascii="Arial" w:hAnsi="Arial" w:cs="Arial"/>
                <w:color w:val="000000"/>
                <w:sz w:val="14"/>
                <w:szCs w:val="14"/>
              </w:rPr>
            </w:pPr>
          </w:p>
          <w:p w14:paraId="4942D57D"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2404FEB8" w14:textId="77777777" w:rsidR="00270DA2" w:rsidRPr="003A443E" w:rsidRDefault="00270DA2" w:rsidP="005309A4">
            <w:pPr>
              <w:tabs>
                <w:tab w:val="left" w:pos="304"/>
              </w:tabs>
              <w:spacing w:after="0"/>
              <w:jc w:val="both"/>
              <w:rPr>
                <w:rFonts w:ascii="Arial" w:hAnsi="Arial" w:cs="Arial"/>
                <w:color w:val="000000"/>
                <w:sz w:val="14"/>
                <w:szCs w:val="14"/>
              </w:rPr>
            </w:pPr>
          </w:p>
          <w:p w14:paraId="6EAC984E" w14:textId="77777777" w:rsidR="00270DA2" w:rsidRPr="003A443E" w:rsidRDefault="00270DA2" w:rsidP="005309A4">
            <w:pPr>
              <w:tabs>
                <w:tab w:val="left" w:pos="304"/>
              </w:tabs>
              <w:spacing w:after="0"/>
              <w:jc w:val="both"/>
              <w:rPr>
                <w:rFonts w:ascii="Arial" w:hAnsi="Arial" w:cs="Arial"/>
                <w:color w:val="000000"/>
                <w:sz w:val="14"/>
                <w:szCs w:val="14"/>
              </w:rPr>
            </w:pPr>
          </w:p>
          <w:p w14:paraId="6E5BE2C4"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61771E9" w14:textId="77777777" w:rsidR="00A23B3E" w:rsidRPr="003A443E" w:rsidRDefault="00A23B3E">
            <w:pPr>
              <w:spacing w:after="0"/>
              <w:rPr>
                <w:rFonts w:ascii="Arial" w:hAnsi="Arial" w:cs="Arial"/>
                <w:color w:val="000000"/>
                <w:sz w:val="14"/>
                <w:szCs w:val="14"/>
              </w:rPr>
            </w:pPr>
          </w:p>
          <w:p w14:paraId="5C79E976"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lastRenderedPageBreak/>
              <w:t xml:space="preserve"> </w:t>
            </w:r>
            <w:r w:rsidR="00A23B3E" w:rsidRPr="003A443E">
              <w:rPr>
                <w:rFonts w:ascii="Arial" w:hAnsi="Arial" w:cs="Arial"/>
                <w:color w:val="000000"/>
                <w:sz w:val="14"/>
                <w:szCs w:val="14"/>
              </w:rPr>
              <w:t>[ ] Sì [ ] No</w:t>
            </w:r>
          </w:p>
          <w:p w14:paraId="4BFE2A56" w14:textId="77777777" w:rsidR="00A46950" w:rsidRPr="003A443E" w:rsidRDefault="00A46950" w:rsidP="00CD3E4F">
            <w:pPr>
              <w:spacing w:before="0" w:after="0"/>
              <w:rPr>
                <w:rFonts w:ascii="Arial" w:hAnsi="Arial" w:cs="Arial"/>
                <w:color w:val="000000"/>
                <w:sz w:val="14"/>
                <w:szCs w:val="14"/>
              </w:rPr>
            </w:pPr>
          </w:p>
          <w:p w14:paraId="70AAF03E"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68CF73E8" w14:textId="77777777" w:rsidR="00A23B3E" w:rsidRPr="003A443E" w:rsidRDefault="00A23B3E">
            <w:pPr>
              <w:spacing w:after="0"/>
              <w:rPr>
                <w:rFonts w:ascii="Arial" w:hAnsi="Arial" w:cs="Arial"/>
                <w:color w:val="000000"/>
                <w:sz w:val="14"/>
                <w:szCs w:val="14"/>
              </w:rPr>
            </w:pPr>
          </w:p>
          <w:p w14:paraId="799E6F02" w14:textId="77777777" w:rsidR="00CD3E4F" w:rsidRDefault="00CD3E4F">
            <w:pPr>
              <w:spacing w:after="0"/>
              <w:rPr>
                <w:rFonts w:ascii="Arial" w:hAnsi="Arial" w:cs="Arial"/>
                <w:color w:val="000000"/>
                <w:sz w:val="4"/>
                <w:szCs w:val="4"/>
              </w:rPr>
            </w:pPr>
          </w:p>
          <w:p w14:paraId="4E1596DD" w14:textId="77777777" w:rsidR="00CD3E4F" w:rsidRPr="00CD3E4F" w:rsidRDefault="00CD3E4F">
            <w:pPr>
              <w:spacing w:after="0"/>
              <w:rPr>
                <w:rFonts w:ascii="Arial" w:hAnsi="Arial" w:cs="Arial"/>
                <w:color w:val="000000"/>
                <w:sz w:val="4"/>
                <w:szCs w:val="4"/>
              </w:rPr>
            </w:pPr>
          </w:p>
          <w:p w14:paraId="2D496EEF"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753187B6"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8303680" w14:textId="77777777" w:rsidR="00270DA2" w:rsidRPr="003A443E" w:rsidRDefault="00270DA2">
            <w:pPr>
              <w:spacing w:after="0"/>
              <w:rPr>
                <w:rFonts w:ascii="Arial" w:hAnsi="Arial" w:cs="Arial"/>
                <w:color w:val="000000"/>
                <w:sz w:val="14"/>
                <w:szCs w:val="14"/>
              </w:rPr>
            </w:pPr>
          </w:p>
          <w:p w14:paraId="3CA776D6"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7F86BB44"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6ECB2380"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021DD2D3" w14:textId="77777777" w:rsidR="00270DA2" w:rsidRPr="003A443E" w:rsidRDefault="00270DA2">
            <w:pPr>
              <w:spacing w:after="0"/>
              <w:rPr>
                <w:rFonts w:ascii="Arial" w:hAnsi="Arial" w:cs="Arial"/>
                <w:color w:val="000000"/>
                <w:sz w:val="14"/>
                <w:szCs w:val="14"/>
              </w:rPr>
            </w:pPr>
          </w:p>
          <w:p w14:paraId="4D2D9CBA"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2EBAE5EA" w14:textId="77777777" w:rsidR="003E60D1" w:rsidRDefault="003E60D1" w:rsidP="00A46950">
      <w:pPr>
        <w:jc w:val="center"/>
        <w:rPr>
          <w:rFonts w:ascii="Arial" w:hAnsi="Arial" w:cs="Arial"/>
          <w:w w:val="0"/>
          <w:sz w:val="14"/>
          <w:szCs w:val="14"/>
        </w:rPr>
      </w:pPr>
    </w:p>
    <w:p w14:paraId="53130A2A"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78CF5EFB"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79C407"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662010F" w14:textId="77777777" w:rsidR="00A23B3E" w:rsidRDefault="00A23B3E">
            <w:r>
              <w:rPr>
                <w:rFonts w:ascii="Arial" w:hAnsi="Arial" w:cs="Arial"/>
                <w:b/>
                <w:sz w:val="15"/>
                <w:szCs w:val="15"/>
              </w:rPr>
              <w:t>Risposta:</w:t>
            </w:r>
          </w:p>
        </w:tc>
      </w:tr>
      <w:tr w:rsidR="00A23B3E" w14:paraId="3BEFCBDB"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7BCEC6"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6B86B0F" w14:textId="77777777" w:rsidR="00A23B3E" w:rsidRDefault="00A23B3E">
            <w:r>
              <w:rPr>
                <w:rFonts w:ascii="Arial" w:hAnsi="Arial" w:cs="Arial"/>
                <w:sz w:val="15"/>
                <w:szCs w:val="15"/>
              </w:rPr>
              <w:t>[ ] Sì [ ] No</w:t>
            </w:r>
          </w:p>
        </w:tc>
      </w:tr>
      <w:tr w:rsidR="00A23B3E" w14:paraId="6A5045F8"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96C6D3E"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4FA7D7D0"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750F1CC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5FD0E74C"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6C462E2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5B650B9E"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4E7BA602"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789C6CFF"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240E5D69"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562258D7"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EB705D2"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E6741B3" w14:textId="77777777" w:rsidR="00A23B3E" w:rsidRDefault="00A23B3E">
            <w:r>
              <w:rPr>
                <w:rFonts w:ascii="Arial" w:hAnsi="Arial" w:cs="Arial"/>
                <w:b/>
                <w:sz w:val="15"/>
                <w:szCs w:val="15"/>
              </w:rPr>
              <w:t>Contributi previdenziali</w:t>
            </w:r>
          </w:p>
        </w:tc>
      </w:tr>
      <w:tr w:rsidR="00A23B3E" w14:paraId="4C729C67"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499220C"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1BBEFDE" w14:textId="77777777" w:rsidR="00A23B3E" w:rsidRDefault="00A23B3E">
            <w:pPr>
              <w:rPr>
                <w:rFonts w:ascii="Arial" w:hAnsi="Arial" w:cs="Arial"/>
                <w:color w:val="000000"/>
                <w:sz w:val="15"/>
                <w:szCs w:val="15"/>
              </w:rPr>
            </w:pPr>
          </w:p>
          <w:p w14:paraId="41EDD264"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5BAD2FC0"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1E0DC865" w14:textId="77777777" w:rsidR="00A23B3E" w:rsidRDefault="00A23B3E">
            <w:pPr>
              <w:rPr>
                <w:rFonts w:ascii="Arial" w:hAnsi="Arial" w:cs="Arial"/>
                <w:color w:val="000000"/>
                <w:sz w:val="15"/>
                <w:szCs w:val="15"/>
              </w:rPr>
            </w:pPr>
            <w:r>
              <w:rPr>
                <w:rFonts w:ascii="Arial" w:hAnsi="Arial" w:cs="Arial"/>
                <w:color w:val="000000"/>
                <w:sz w:val="15"/>
                <w:szCs w:val="15"/>
              </w:rPr>
              <w:br/>
              <w:t>c1) [ ] Sì [ ] No</w:t>
            </w:r>
          </w:p>
          <w:p w14:paraId="11CD96E6"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17229E9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262BDB8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7B92AD59" w14:textId="77777777" w:rsidR="00F351F0" w:rsidRDefault="00F351F0">
            <w:pPr>
              <w:pStyle w:val="Tiret0"/>
              <w:ind w:left="850" w:hanging="850"/>
              <w:rPr>
                <w:rFonts w:ascii="Arial" w:hAnsi="Arial" w:cs="Arial"/>
                <w:color w:val="000000"/>
                <w:sz w:val="15"/>
                <w:szCs w:val="15"/>
              </w:rPr>
            </w:pPr>
          </w:p>
          <w:p w14:paraId="45113C92"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414D9604"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5880DD49"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2B61E72" w14:textId="77777777" w:rsidR="00A23B3E" w:rsidRDefault="00A23B3E">
            <w:pPr>
              <w:rPr>
                <w:rFonts w:ascii="Arial" w:hAnsi="Arial" w:cs="Arial"/>
                <w:color w:val="000000"/>
                <w:sz w:val="15"/>
                <w:szCs w:val="15"/>
              </w:rPr>
            </w:pPr>
          </w:p>
          <w:p w14:paraId="7FBAEEF3"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416DE3ED"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2FCDDA7C"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0743834B"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44108938"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496D134B"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7889F7F0" w14:textId="77777777" w:rsidR="00F351F0" w:rsidRDefault="00F351F0">
            <w:pPr>
              <w:pStyle w:val="Tiret0"/>
              <w:ind w:left="850" w:hanging="850"/>
              <w:rPr>
                <w:rFonts w:ascii="Arial" w:hAnsi="Arial" w:cs="Arial"/>
                <w:color w:val="000000"/>
                <w:sz w:val="15"/>
                <w:szCs w:val="15"/>
              </w:rPr>
            </w:pPr>
          </w:p>
          <w:p w14:paraId="5FF9AE44"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089F5F1E"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6510B167"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5D1A84D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E6E90B" w14:textId="77777777"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C872BBB"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14:paraId="58A56B84" w14:textId="77777777" w:rsidR="00A23B3E" w:rsidRDefault="00A23B3E">
            <w:r>
              <w:rPr>
                <w:rFonts w:ascii="Arial" w:hAnsi="Arial" w:cs="Arial"/>
                <w:sz w:val="15"/>
                <w:szCs w:val="15"/>
              </w:rPr>
              <w:lastRenderedPageBreak/>
              <w:t>[……………][……………][…………..…]</w:t>
            </w:r>
          </w:p>
        </w:tc>
      </w:tr>
    </w:tbl>
    <w:p w14:paraId="5D66F66F"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lastRenderedPageBreak/>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5208E15B"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00661E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BA4284"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968F5B" w14:textId="77777777" w:rsidR="00A23B3E" w:rsidRDefault="00A23B3E">
            <w:r>
              <w:rPr>
                <w:rFonts w:ascii="Arial" w:hAnsi="Arial" w:cs="Arial"/>
                <w:b/>
                <w:sz w:val="15"/>
                <w:szCs w:val="15"/>
              </w:rPr>
              <w:t>Risposta:</w:t>
            </w:r>
          </w:p>
        </w:tc>
      </w:tr>
      <w:tr w:rsidR="00A23B3E" w14:paraId="1B766D21"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FE61468"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68A9DCE7" w14:textId="77777777" w:rsidR="00A23B3E" w:rsidRPr="003A443E" w:rsidRDefault="00A23B3E">
            <w:pPr>
              <w:spacing w:before="0" w:after="0"/>
              <w:rPr>
                <w:rFonts w:ascii="Arial" w:hAnsi="Arial" w:cs="Arial"/>
                <w:color w:val="000000"/>
                <w:sz w:val="15"/>
                <w:szCs w:val="15"/>
              </w:rPr>
            </w:pPr>
          </w:p>
          <w:p w14:paraId="578C8553"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44E3A136"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14:paraId="6BAC6935" w14:textId="77777777" w:rsidR="00A23B3E" w:rsidRPr="003A443E" w:rsidRDefault="00A23B3E">
            <w:pPr>
              <w:spacing w:before="0" w:after="0"/>
              <w:rPr>
                <w:rFonts w:ascii="Arial" w:hAnsi="Arial" w:cs="Arial"/>
                <w:color w:val="000000"/>
                <w:sz w:val="14"/>
                <w:szCs w:val="14"/>
              </w:rPr>
            </w:pPr>
          </w:p>
          <w:p w14:paraId="504D193A"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8CDB364" w14:textId="77777777" w:rsidR="00A23B3E" w:rsidRPr="003A443E" w:rsidRDefault="00A23B3E">
            <w:pPr>
              <w:spacing w:before="0" w:after="0"/>
              <w:rPr>
                <w:rFonts w:ascii="Arial" w:hAnsi="Arial" w:cs="Arial"/>
                <w:color w:val="000000"/>
                <w:sz w:val="14"/>
                <w:szCs w:val="14"/>
              </w:rPr>
            </w:pPr>
          </w:p>
          <w:p w14:paraId="4667DDB1"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19B0AB64"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29ABD7DF"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408556DC" w14:textId="77777777" w:rsidR="00A23B3E" w:rsidRPr="003A443E" w:rsidRDefault="00A23B3E">
            <w:pPr>
              <w:spacing w:before="0" w:after="0"/>
              <w:rPr>
                <w:rFonts w:ascii="Arial" w:hAnsi="Arial" w:cs="Arial"/>
                <w:color w:val="000000"/>
                <w:sz w:val="14"/>
                <w:szCs w:val="14"/>
              </w:rPr>
            </w:pPr>
          </w:p>
          <w:p w14:paraId="56620F63"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0AF51E29" w14:textId="77777777" w:rsidR="00A23B3E" w:rsidRPr="003A443E" w:rsidRDefault="00A23B3E">
            <w:pPr>
              <w:spacing w:before="0" w:after="0"/>
              <w:rPr>
                <w:rFonts w:ascii="Arial" w:hAnsi="Arial" w:cs="Arial"/>
                <w:color w:val="000000"/>
                <w:sz w:val="14"/>
                <w:szCs w:val="14"/>
              </w:rPr>
            </w:pPr>
          </w:p>
          <w:p w14:paraId="7892D286"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A35165"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10C88D4D"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94551DF"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62AB68" w14:textId="77777777" w:rsidR="00A23B3E" w:rsidRPr="003A443E" w:rsidRDefault="00A23B3E">
            <w:pPr>
              <w:rPr>
                <w:rFonts w:ascii="Arial" w:hAnsi="Arial" w:cs="Arial"/>
                <w:color w:val="000000"/>
                <w:sz w:val="15"/>
                <w:szCs w:val="15"/>
              </w:rPr>
            </w:pPr>
          </w:p>
          <w:p w14:paraId="5B5694FD" w14:textId="77777777" w:rsidR="00A23B3E" w:rsidRPr="003A443E" w:rsidRDefault="00A23B3E">
            <w:pPr>
              <w:rPr>
                <w:rFonts w:ascii="Arial" w:hAnsi="Arial" w:cs="Arial"/>
                <w:color w:val="000000"/>
                <w:sz w:val="15"/>
                <w:szCs w:val="15"/>
              </w:rPr>
            </w:pPr>
          </w:p>
          <w:p w14:paraId="239E9071" w14:textId="77777777" w:rsidR="00A23B3E" w:rsidRPr="003A443E" w:rsidRDefault="00A23B3E">
            <w:pPr>
              <w:rPr>
                <w:rFonts w:ascii="Arial" w:hAnsi="Arial" w:cs="Arial"/>
                <w:color w:val="000000"/>
                <w:sz w:val="15"/>
                <w:szCs w:val="15"/>
              </w:rPr>
            </w:pPr>
          </w:p>
          <w:p w14:paraId="1518136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57ADDDF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442839DF" w14:textId="77777777" w:rsidR="00A23B3E" w:rsidRPr="003A443E" w:rsidRDefault="00A23B3E">
            <w:pPr>
              <w:rPr>
                <w:rFonts w:ascii="Arial" w:hAnsi="Arial" w:cs="Arial"/>
                <w:color w:val="000000"/>
                <w:sz w:val="15"/>
                <w:szCs w:val="15"/>
              </w:rPr>
            </w:pPr>
          </w:p>
          <w:p w14:paraId="5640F940" w14:textId="77777777" w:rsidR="00A23B3E" w:rsidRPr="003A443E" w:rsidRDefault="00A23B3E">
            <w:pPr>
              <w:rPr>
                <w:rFonts w:ascii="Arial" w:hAnsi="Arial" w:cs="Arial"/>
                <w:color w:val="000000"/>
                <w:sz w:val="14"/>
                <w:szCs w:val="14"/>
              </w:rPr>
            </w:pPr>
          </w:p>
          <w:p w14:paraId="15A6F2E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40C15BEA"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4EFEB3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132044BA"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57F94493"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7F52DBB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18AE7"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7F9AA824"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6B316064"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604BCB25" w14:textId="77777777" w:rsidR="00A23B3E" w:rsidRPr="003A443E" w:rsidRDefault="00A23B3E">
            <w:pPr>
              <w:pStyle w:val="NormalLeft"/>
              <w:spacing w:before="0" w:after="0"/>
              <w:jc w:val="both"/>
              <w:rPr>
                <w:rFonts w:ascii="Arial" w:hAnsi="Arial" w:cs="Arial"/>
                <w:b/>
                <w:color w:val="000000"/>
                <w:sz w:val="14"/>
                <w:szCs w:val="14"/>
              </w:rPr>
            </w:pPr>
          </w:p>
          <w:p w14:paraId="56BD3D28"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34E004E5"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1128851C" w14:textId="77777777" w:rsidR="00AA2252" w:rsidRDefault="00AA2252" w:rsidP="00F351F0">
            <w:pPr>
              <w:pStyle w:val="NormalLeft"/>
              <w:spacing w:before="0" w:after="0"/>
              <w:ind w:left="162"/>
              <w:jc w:val="both"/>
              <w:rPr>
                <w:b/>
                <w:color w:val="000000"/>
                <w:sz w:val="16"/>
                <w:szCs w:val="16"/>
              </w:rPr>
            </w:pPr>
          </w:p>
          <w:p w14:paraId="5A873453" w14:textId="77777777" w:rsidR="00AA2252" w:rsidRDefault="00AA2252" w:rsidP="00F351F0">
            <w:pPr>
              <w:pStyle w:val="NormalLeft"/>
              <w:spacing w:before="0" w:after="0"/>
              <w:ind w:left="162"/>
              <w:jc w:val="both"/>
              <w:rPr>
                <w:b/>
                <w:color w:val="000000"/>
                <w:sz w:val="16"/>
                <w:szCs w:val="16"/>
              </w:rPr>
            </w:pPr>
          </w:p>
          <w:p w14:paraId="0FEF33FD"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66AA3099" w14:textId="77777777" w:rsidR="00AA2252" w:rsidRDefault="00AA2252" w:rsidP="00F351F0">
            <w:pPr>
              <w:pStyle w:val="NormalLeft"/>
              <w:spacing w:before="0" w:after="0"/>
              <w:ind w:left="162"/>
              <w:jc w:val="both"/>
              <w:rPr>
                <w:color w:val="000000"/>
              </w:rPr>
            </w:pPr>
          </w:p>
          <w:p w14:paraId="2A17468F"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59FAA1C8" w14:textId="77777777" w:rsidR="005E2955" w:rsidRDefault="005E2955" w:rsidP="00F62F53">
            <w:pPr>
              <w:pStyle w:val="NormalLeft"/>
              <w:spacing w:before="0" w:after="0"/>
              <w:ind w:left="162"/>
              <w:jc w:val="both"/>
              <w:rPr>
                <w:rFonts w:ascii="Arial" w:hAnsi="Arial" w:cs="Arial"/>
                <w:color w:val="000000"/>
                <w:sz w:val="14"/>
                <w:szCs w:val="14"/>
              </w:rPr>
            </w:pPr>
          </w:p>
          <w:p w14:paraId="7F1D5A95"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2428F9AC"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52FEF28E"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19AC1ED6" w14:textId="77777777" w:rsidR="00A23B3E" w:rsidRPr="003A443E" w:rsidRDefault="00A23B3E">
            <w:pPr>
              <w:pStyle w:val="NormalLeft"/>
              <w:spacing w:before="0" w:after="0"/>
              <w:jc w:val="both"/>
              <w:rPr>
                <w:rFonts w:ascii="Arial" w:hAnsi="Arial" w:cs="Arial"/>
                <w:color w:val="000000"/>
                <w:sz w:val="14"/>
                <w:szCs w:val="14"/>
              </w:rPr>
            </w:pPr>
          </w:p>
          <w:p w14:paraId="7B27A4C5"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3AE92023"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1C82C13F" w14:textId="77777777" w:rsidR="00A23B3E" w:rsidRDefault="00A23B3E">
            <w:pPr>
              <w:pStyle w:val="NormalLeft"/>
              <w:spacing w:before="0" w:after="0"/>
              <w:jc w:val="both"/>
              <w:rPr>
                <w:rFonts w:ascii="Arial" w:hAnsi="Arial" w:cs="Arial"/>
                <w:strike/>
                <w:color w:val="000000"/>
                <w:sz w:val="15"/>
                <w:szCs w:val="15"/>
              </w:rPr>
            </w:pPr>
          </w:p>
          <w:p w14:paraId="5F3C6241"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2A9245AF"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881DE5" w14:textId="77777777" w:rsidR="00A23B3E" w:rsidRPr="003A443E" w:rsidRDefault="00A23B3E">
            <w:pPr>
              <w:spacing w:before="0" w:after="0"/>
              <w:rPr>
                <w:rFonts w:ascii="Arial" w:hAnsi="Arial" w:cs="Arial"/>
                <w:color w:val="000000"/>
                <w:sz w:val="14"/>
                <w:szCs w:val="14"/>
              </w:rPr>
            </w:pPr>
          </w:p>
          <w:p w14:paraId="28EFB36F" w14:textId="77777777" w:rsidR="00A23B3E" w:rsidRPr="003A443E" w:rsidRDefault="00A23B3E">
            <w:pPr>
              <w:spacing w:before="0" w:after="0"/>
              <w:rPr>
                <w:rFonts w:ascii="Arial" w:hAnsi="Arial" w:cs="Arial"/>
                <w:color w:val="000000"/>
                <w:sz w:val="14"/>
                <w:szCs w:val="14"/>
              </w:rPr>
            </w:pPr>
          </w:p>
          <w:p w14:paraId="0EC3699E" w14:textId="77777777" w:rsidR="00A23B3E" w:rsidRPr="003A443E" w:rsidRDefault="00A23B3E">
            <w:pPr>
              <w:spacing w:before="0" w:after="0"/>
              <w:rPr>
                <w:rFonts w:ascii="Arial" w:hAnsi="Arial" w:cs="Arial"/>
                <w:color w:val="000000"/>
                <w:sz w:val="14"/>
                <w:szCs w:val="14"/>
              </w:rPr>
            </w:pPr>
          </w:p>
          <w:p w14:paraId="79B78007" w14:textId="77777777" w:rsidR="00A23B3E" w:rsidRDefault="00A23B3E">
            <w:pPr>
              <w:spacing w:before="0" w:after="0"/>
              <w:rPr>
                <w:rFonts w:ascii="Arial" w:hAnsi="Arial" w:cs="Arial"/>
                <w:color w:val="000000"/>
                <w:sz w:val="14"/>
                <w:szCs w:val="14"/>
              </w:rPr>
            </w:pPr>
          </w:p>
          <w:p w14:paraId="0FB77E23" w14:textId="77777777" w:rsidR="00F9449A" w:rsidRPr="003A443E" w:rsidRDefault="00F9449A">
            <w:pPr>
              <w:spacing w:before="0" w:after="0"/>
              <w:rPr>
                <w:rFonts w:ascii="Arial" w:hAnsi="Arial" w:cs="Arial"/>
                <w:color w:val="000000"/>
                <w:sz w:val="14"/>
                <w:szCs w:val="14"/>
              </w:rPr>
            </w:pPr>
          </w:p>
          <w:p w14:paraId="0D6EC648"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6DB96928" w14:textId="77777777" w:rsidR="00A23B3E" w:rsidRPr="003A443E" w:rsidRDefault="00A23B3E">
            <w:pPr>
              <w:spacing w:before="0" w:after="0"/>
              <w:rPr>
                <w:rFonts w:ascii="Arial" w:hAnsi="Arial" w:cs="Arial"/>
                <w:color w:val="000000"/>
                <w:sz w:val="14"/>
                <w:szCs w:val="14"/>
              </w:rPr>
            </w:pPr>
          </w:p>
          <w:p w14:paraId="7D041BCA"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14:paraId="21AB02C1" w14:textId="77777777" w:rsidR="00F9449A" w:rsidRDefault="00F9449A">
            <w:pPr>
              <w:spacing w:before="0" w:after="0"/>
              <w:rPr>
                <w:rFonts w:ascii="Arial" w:hAnsi="Arial" w:cs="Arial"/>
                <w:color w:val="000000"/>
                <w:sz w:val="14"/>
                <w:szCs w:val="14"/>
              </w:rPr>
            </w:pPr>
          </w:p>
          <w:p w14:paraId="38956F05"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57D0E28A"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038FAC2B" w14:textId="77777777" w:rsidR="00A23B3E" w:rsidRDefault="00A23B3E">
            <w:pPr>
              <w:spacing w:before="0" w:after="0"/>
              <w:rPr>
                <w:rFonts w:ascii="Arial" w:hAnsi="Arial" w:cs="Arial"/>
                <w:color w:val="000000"/>
              </w:rPr>
            </w:pPr>
          </w:p>
          <w:p w14:paraId="39CC8D8B" w14:textId="77777777" w:rsidR="00AA2252" w:rsidRDefault="00AA2252">
            <w:pPr>
              <w:spacing w:before="0" w:after="0"/>
              <w:rPr>
                <w:rFonts w:ascii="Arial" w:hAnsi="Arial" w:cs="Arial"/>
                <w:color w:val="000000"/>
                <w:sz w:val="14"/>
                <w:szCs w:val="14"/>
              </w:rPr>
            </w:pPr>
          </w:p>
          <w:p w14:paraId="775ECF81"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14:paraId="0B4B890B"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6BD5242A"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6AD94FCC" w14:textId="77777777" w:rsidR="00AA2252" w:rsidRDefault="00AA2252" w:rsidP="006B4D39">
            <w:pPr>
              <w:spacing w:before="0" w:after="0"/>
              <w:rPr>
                <w:rFonts w:ascii="Arial" w:hAnsi="Arial" w:cs="Arial"/>
                <w:color w:val="000000"/>
                <w:sz w:val="14"/>
                <w:szCs w:val="14"/>
              </w:rPr>
            </w:pPr>
          </w:p>
          <w:p w14:paraId="2DD73EB8" w14:textId="77777777" w:rsidR="00AA2252" w:rsidRDefault="00AA2252" w:rsidP="006B4D39">
            <w:pPr>
              <w:spacing w:before="0" w:after="0"/>
              <w:rPr>
                <w:rFonts w:ascii="Arial" w:hAnsi="Arial" w:cs="Arial"/>
                <w:color w:val="000000"/>
                <w:sz w:val="14"/>
                <w:szCs w:val="14"/>
              </w:rPr>
            </w:pPr>
          </w:p>
          <w:p w14:paraId="358DEB31" w14:textId="77777777"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2084822E" w14:textId="77777777" w:rsidR="00AA2252" w:rsidRDefault="00AA2252" w:rsidP="006B4D39">
            <w:pPr>
              <w:spacing w:before="0" w:after="0"/>
              <w:rPr>
                <w:rFonts w:ascii="Arial" w:hAnsi="Arial" w:cs="Arial"/>
                <w:color w:val="000000"/>
                <w:sz w:val="14"/>
                <w:szCs w:val="14"/>
              </w:rPr>
            </w:pPr>
          </w:p>
          <w:p w14:paraId="1682EE36" w14:textId="77777777"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37F95CB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14:paraId="7467B7AB" w14:textId="77777777" w:rsidR="005E2955" w:rsidRDefault="005E2955">
            <w:pPr>
              <w:rPr>
                <w:rFonts w:ascii="Arial" w:hAnsi="Arial" w:cs="Arial"/>
                <w:color w:val="000000"/>
                <w:sz w:val="14"/>
                <w:szCs w:val="14"/>
              </w:rPr>
            </w:pPr>
          </w:p>
          <w:p w14:paraId="49FE025F"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30ADDC0A" w14:textId="77777777" w:rsidR="005E2955" w:rsidRDefault="005E2955" w:rsidP="005E2955">
            <w:pPr>
              <w:spacing w:before="0" w:after="0"/>
              <w:rPr>
                <w:rFonts w:ascii="Arial" w:hAnsi="Arial" w:cs="Arial"/>
                <w:color w:val="000000"/>
                <w:sz w:val="14"/>
                <w:szCs w:val="14"/>
              </w:rPr>
            </w:pPr>
          </w:p>
          <w:p w14:paraId="18DF4A32"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492E1C7B"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09077CFE"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lastRenderedPageBreak/>
              <w:t>[………..…]</w:t>
            </w:r>
            <w:r>
              <w:rPr>
                <w:rFonts w:ascii="Arial" w:hAnsi="Arial" w:cs="Arial"/>
                <w:color w:val="000000"/>
                <w:sz w:val="14"/>
                <w:szCs w:val="14"/>
              </w:rPr>
              <w:t xml:space="preserve"> </w:t>
            </w:r>
          </w:p>
        </w:tc>
      </w:tr>
      <w:tr w:rsidR="00A23B3E" w14:paraId="4899BB3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C4B5BB"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1D7C9948"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112A89"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3D99994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73D2BCA7"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AF1972"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747011AA"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0A628C24"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01A6EB6B"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7BA20D08"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12DAEFB6" w14:textId="77777777" w:rsidR="00A23B3E" w:rsidRPr="003A443E" w:rsidRDefault="00A23B3E">
            <w:pPr>
              <w:spacing w:before="0" w:after="0"/>
              <w:rPr>
                <w:rFonts w:ascii="Arial" w:hAnsi="Arial" w:cs="Arial"/>
                <w:color w:val="000000"/>
                <w:sz w:val="14"/>
                <w:szCs w:val="14"/>
              </w:rPr>
            </w:pPr>
          </w:p>
          <w:p w14:paraId="742AC53F"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27DE0191" w14:textId="77777777" w:rsidR="00A23B3E" w:rsidRPr="003A443E" w:rsidRDefault="00A23B3E">
            <w:pPr>
              <w:rPr>
                <w:rFonts w:ascii="Arial" w:hAnsi="Arial" w:cs="Arial"/>
                <w:b/>
                <w:color w:val="000000"/>
                <w:sz w:val="15"/>
                <w:szCs w:val="15"/>
              </w:rPr>
            </w:pPr>
          </w:p>
          <w:p w14:paraId="0AEEDEF0"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EB46B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45040CA1" w14:textId="77777777" w:rsidR="00A23B3E" w:rsidRPr="003A443E" w:rsidRDefault="00A23B3E">
            <w:pPr>
              <w:rPr>
                <w:rFonts w:ascii="Arial" w:hAnsi="Arial" w:cs="Arial"/>
                <w:color w:val="000000"/>
                <w:sz w:val="15"/>
                <w:szCs w:val="15"/>
              </w:rPr>
            </w:pPr>
          </w:p>
          <w:p w14:paraId="476560E4" w14:textId="77777777" w:rsidR="00A23B3E" w:rsidRPr="003A443E" w:rsidRDefault="00A23B3E">
            <w:pPr>
              <w:rPr>
                <w:rFonts w:ascii="Arial" w:hAnsi="Arial" w:cs="Arial"/>
                <w:color w:val="000000"/>
                <w:sz w:val="15"/>
                <w:szCs w:val="15"/>
              </w:rPr>
            </w:pPr>
          </w:p>
          <w:p w14:paraId="1742F3F5" w14:textId="77777777" w:rsidR="00BB639E" w:rsidRPr="00BB639E" w:rsidRDefault="00BB639E">
            <w:pPr>
              <w:rPr>
                <w:rFonts w:ascii="Arial" w:hAnsi="Arial" w:cs="Arial"/>
                <w:color w:val="000000"/>
                <w:sz w:val="4"/>
                <w:szCs w:val="4"/>
              </w:rPr>
            </w:pPr>
          </w:p>
          <w:p w14:paraId="7E95AB6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4EDDB7D5"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AE23462"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43004A73"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7D34F61D"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5D7AFC6B"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9C5843"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66F2FD72"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F1E90A"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6585EA50"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220983CD"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326A4A"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7324756B"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B97039" w14:textId="77777777"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5D131957" w14:textId="77777777" w:rsidR="00A23B3E" w:rsidRPr="000953DC" w:rsidRDefault="00A23B3E">
            <w:pPr>
              <w:rPr>
                <w:rFonts w:ascii="Arial" w:hAnsi="Arial" w:cs="Arial"/>
                <w:color w:val="FF0000"/>
                <w:sz w:val="15"/>
                <w:szCs w:val="15"/>
              </w:rPr>
            </w:pPr>
          </w:p>
          <w:p w14:paraId="40C00841" w14:textId="77777777" w:rsidR="00A23B3E" w:rsidRPr="000953DC" w:rsidRDefault="00A23B3E">
            <w:r w:rsidRPr="000953DC">
              <w:rPr>
                <w:rFonts w:ascii="Arial" w:hAnsi="Arial" w:cs="Arial"/>
                <w:sz w:val="15"/>
                <w:szCs w:val="15"/>
              </w:rPr>
              <w:t xml:space="preserve"> […………………]</w:t>
            </w:r>
          </w:p>
        </w:tc>
      </w:tr>
      <w:tr w:rsidR="00A23B3E" w14:paraId="39EDDCA7"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120F4F"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69E2409C"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27D584A1"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4DD3CD" w14:textId="77777777" w:rsidR="00F351F0" w:rsidRPr="003A443E" w:rsidRDefault="00F351F0">
            <w:pPr>
              <w:rPr>
                <w:rFonts w:ascii="Arial" w:hAnsi="Arial" w:cs="Arial"/>
                <w:color w:val="000000"/>
                <w:sz w:val="15"/>
                <w:szCs w:val="15"/>
              </w:rPr>
            </w:pPr>
          </w:p>
          <w:p w14:paraId="55C34BF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40464388" w14:textId="77777777" w:rsidR="00B32C28" w:rsidRPr="001D3A2B" w:rsidRDefault="00B32C28">
            <w:pPr>
              <w:rPr>
                <w:rFonts w:ascii="Arial" w:hAnsi="Arial" w:cs="Arial"/>
                <w:color w:val="000000"/>
                <w:szCs w:val="24"/>
              </w:rPr>
            </w:pPr>
          </w:p>
          <w:p w14:paraId="62999B76" w14:textId="77777777" w:rsidR="00A23B3E" w:rsidRPr="003A443E" w:rsidRDefault="00A23B3E">
            <w:pPr>
              <w:rPr>
                <w:color w:val="000000"/>
              </w:rPr>
            </w:pPr>
            <w:r w:rsidRPr="003A443E">
              <w:rPr>
                <w:rFonts w:ascii="Arial" w:hAnsi="Arial" w:cs="Arial"/>
                <w:color w:val="000000"/>
                <w:sz w:val="15"/>
                <w:szCs w:val="15"/>
              </w:rPr>
              <w:t>[ ] Sì [ ] No</w:t>
            </w:r>
          </w:p>
        </w:tc>
      </w:tr>
    </w:tbl>
    <w:p w14:paraId="7536C3E3" w14:textId="77777777" w:rsidR="006B4D39" w:rsidRDefault="006B4D39" w:rsidP="00BF74E1">
      <w:pPr>
        <w:pStyle w:val="SectionTitle"/>
        <w:rPr>
          <w:rFonts w:ascii="Arial" w:hAnsi="Arial" w:cs="Arial"/>
          <w:b w:val="0"/>
          <w:caps/>
          <w:sz w:val="15"/>
          <w:szCs w:val="15"/>
        </w:rPr>
      </w:pPr>
    </w:p>
    <w:p w14:paraId="5105D7C5"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539F3D49"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338797"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E5A2B2" w14:textId="77777777" w:rsidR="00A23B3E" w:rsidRPr="000953DC" w:rsidRDefault="00A23B3E">
            <w:r w:rsidRPr="000953DC">
              <w:rPr>
                <w:rFonts w:ascii="Arial" w:hAnsi="Arial" w:cs="Arial"/>
                <w:b/>
                <w:sz w:val="15"/>
                <w:szCs w:val="15"/>
              </w:rPr>
              <w:t>Risposta:</w:t>
            </w:r>
          </w:p>
        </w:tc>
      </w:tr>
      <w:tr w:rsidR="00A23B3E" w14:paraId="3FB63267"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FF0352"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xml:space="preserve">, con riferimento rispettivamente alle </w:t>
            </w:r>
            <w:r w:rsidRPr="003A443E">
              <w:rPr>
                <w:rFonts w:ascii="Arial" w:hAnsi="Arial" w:cs="Arial"/>
                <w:color w:val="000000"/>
                <w:sz w:val="14"/>
                <w:szCs w:val="14"/>
              </w:rPr>
              <w:lastRenderedPageBreak/>
              <w:t>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2F268C" w14:textId="77777777"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14:paraId="03E6A6D3"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429A9796" w14:textId="77777777" w:rsidR="00A23B3E" w:rsidRPr="000953DC" w:rsidRDefault="00A23B3E">
            <w:r w:rsidRPr="000953DC">
              <w:rPr>
                <w:rFonts w:ascii="Arial" w:hAnsi="Arial" w:cs="Arial"/>
                <w:sz w:val="14"/>
                <w:szCs w:val="14"/>
              </w:rPr>
              <w:lastRenderedPageBreak/>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14:paraId="0A550B74"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B87C3F"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14:paraId="7F836D20"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6FFE689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DFEA44D" w14:textId="77777777" w:rsidR="00A23B3E" w:rsidRPr="00121BF6" w:rsidRDefault="00A23B3E" w:rsidP="00F351F0">
            <w:pPr>
              <w:pStyle w:val="NormaleWeb1"/>
              <w:spacing w:before="0" w:after="0"/>
              <w:jc w:val="both"/>
              <w:rPr>
                <w:rFonts w:ascii="Arial" w:hAnsi="Arial" w:cs="Arial"/>
                <w:color w:val="000000"/>
                <w:sz w:val="14"/>
                <w:szCs w:val="14"/>
              </w:rPr>
            </w:pPr>
          </w:p>
          <w:p w14:paraId="7CF1C9CD"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62D7C7A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B12B65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7E9362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8CFC2F2"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5576A803" w14:textId="77777777" w:rsidR="00625142" w:rsidRPr="00121BF6" w:rsidRDefault="00625142">
            <w:pPr>
              <w:spacing w:before="0" w:after="0"/>
              <w:ind w:left="284" w:hanging="284"/>
              <w:jc w:val="both"/>
              <w:rPr>
                <w:rFonts w:ascii="Arial" w:hAnsi="Arial" w:cs="Arial"/>
                <w:color w:val="000000"/>
                <w:sz w:val="14"/>
                <w:szCs w:val="14"/>
              </w:rPr>
            </w:pPr>
          </w:p>
          <w:p w14:paraId="44185CB9"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75A9F2AE"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13CFF65F"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2C2B696A"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1877C54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5D6F58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29513C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C23AE4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FE29BF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386EE7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A77E00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3D9D28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66EF736"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8" w:hAnsi="Arial" w:cs="Arial"/>
                  <w:color w:val="000000"/>
                  <w:sz w:val="14"/>
                  <w:szCs w:val="14"/>
                  <w:u w:val="none"/>
                </w:rPr>
                <w:t>a legge 12 marzo 1999, n. 68</w:t>
              </w:r>
            </w:hyperlink>
          </w:p>
          <w:p w14:paraId="4A0EAEDB" w14:textId="77777777"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3056D20A" w14:textId="77777777" w:rsidR="00A23B3E" w:rsidRPr="00121BF6" w:rsidRDefault="00A23B3E">
            <w:pPr>
              <w:pStyle w:val="NormaleWeb1"/>
              <w:spacing w:before="0" w:after="0"/>
              <w:ind w:left="284" w:hanging="284"/>
              <w:jc w:val="both"/>
              <w:rPr>
                <w:rFonts w:eastAsia="font298"/>
                <w:color w:val="000000"/>
              </w:rPr>
            </w:pPr>
          </w:p>
          <w:p w14:paraId="0DC4923E" w14:textId="77777777" w:rsidR="00A23B3E" w:rsidRPr="00121BF6" w:rsidRDefault="00A23B3E">
            <w:pPr>
              <w:pStyle w:val="NormaleWeb1"/>
              <w:spacing w:before="0" w:after="0"/>
              <w:jc w:val="both"/>
              <w:rPr>
                <w:rFonts w:ascii="Arial" w:hAnsi="Arial" w:cs="Arial"/>
                <w:color w:val="000000"/>
                <w:sz w:val="14"/>
                <w:szCs w:val="14"/>
              </w:rPr>
            </w:pPr>
          </w:p>
          <w:p w14:paraId="492B0860" w14:textId="77777777" w:rsidR="00A23B3E" w:rsidRPr="00121BF6" w:rsidRDefault="00A23B3E">
            <w:pPr>
              <w:pStyle w:val="NormaleWeb1"/>
              <w:spacing w:before="0" w:after="0"/>
              <w:jc w:val="both"/>
              <w:rPr>
                <w:rFonts w:ascii="Arial" w:hAnsi="Arial" w:cs="Arial"/>
                <w:color w:val="000000"/>
                <w:sz w:val="14"/>
                <w:szCs w:val="14"/>
              </w:rPr>
            </w:pPr>
          </w:p>
          <w:p w14:paraId="12ED1907" w14:textId="77777777" w:rsidR="00A23B3E" w:rsidRPr="00121BF6" w:rsidRDefault="00A23B3E">
            <w:pPr>
              <w:pStyle w:val="NormaleWeb1"/>
              <w:spacing w:before="0" w:after="0"/>
              <w:jc w:val="both"/>
              <w:rPr>
                <w:rFonts w:ascii="Arial" w:hAnsi="Arial" w:cs="Arial"/>
                <w:color w:val="000000"/>
                <w:sz w:val="14"/>
                <w:szCs w:val="14"/>
              </w:rPr>
            </w:pPr>
          </w:p>
          <w:p w14:paraId="2CE5E654" w14:textId="77777777" w:rsidR="00A23B3E" w:rsidRPr="00121BF6" w:rsidRDefault="00A23B3E">
            <w:pPr>
              <w:pStyle w:val="NormaleWeb1"/>
              <w:spacing w:before="0" w:after="0"/>
              <w:jc w:val="both"/>
              <w:rPr>
                <w:rFonts w:ascii="Arial" w:hAnsi="Arial" w:cs="Arial"/>
                <w:color w:val="000000"/>
                <w:sz w:val="14"/>
                <w:szCs w:val="14"/>
              </w:rPr>
            </w:pPr>
          </w:p>
          <w:p w14:paraId="0AC1F49E" w14:textId="77777777" w:rsidR="00A23B3E" w:rsidRPr="00121BF6" w:rsidRDefault="00A23B3E">
            <w:pPr>
              <w:pStyle w:val="NormaleWeb1"/>
              <w:spacing w:before="0" w:after="0"/>
              <w:jc w:val="both"/>
              <w:rPr>
                <w:rFonts w:ascii="Arial" w:hAnsi="Arial" w:cs="Arial"/>
                <w:color w:val="000000"/>
                <w:sz w:val="14"/>
                <w:szCs w:val="14"/>
              </w:rPr>
            </w:pPr>
          </w:p>
          <w:p w14:paraId="4DD20B8B" w14:textId="77777777" w:rsidR="00A23B3E" w:rsidRPr="00121BF6" w:rsidRDefault="00A23B3E">
            <w:pPr>
              <w:pStyle w:val="NormaleWeb1"/>
              <w:spacing w:before="0" w:after="0"/>
              <w:jc w:val="both"/>
              <w:rPr>
                <w:rFonts w:ascii="Arial" w:hAnsi="Arial" w:cs="Arial"/>
                <w:color w:val="000000"/>
                <w:sz w:val="14"/>
                <w:szCs w:val="14"/>
              </w:rPr>
            </w:pPr>
          </w:p>
          <w:p w14:paraId="0E11AB8A" w14:textId="77777777" w:rsidR="006B4D39" w:rsidRPr="00121BF6" w:rsidRDefault="006B4D39">
            <w:pPr>
              <w:pStyle w:val="NormaleWeb1"/>
              <w:spacing w:before="0" w:after="0"/>
              <w:jc w:val="both"/>
              <w:rPr>
                <w:rFonts w:ascii="Arial" w:hAnsi="Arial" w:cs="Arial"/>
                <w:color w:val="000000"/>
                <w:sz w:val="14"/>
                <w:szCs w:val="14"/>
              </w:rPr>
            </w:pPr>
          </w:p>
          <w:p w14:paraId="56EE9104" w14:textId="77777777" w:rsidR="00A23B3E" w:rsidRPr="00121BF6" w:rsidRDefault="00A23B3E">
            <w:pPr>
              <w:pStyle w:val="NormaleWeb1"/>
              <w:spacing w:before="0" w:after="0"/>
              <w:jc w:val="both"/>
              <w:rPr>
                <w:rFonts w:ascii="Arial" w:hAnsi="Arial" w:cs="Arial"/>
                <w:color w:val="000000"/>
                <w:sz w:val="14"/>
                <w:szCs w:val="14"/>
              </w:rPr>
            </w:pPr>
          </w:p>
          <w:p w14:paraId="193E3606"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02AB496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02C3B0F"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3BE24FD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41EE8EE"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60DAFAF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BDB4739"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14:paraId="36483FF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CCA633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B4CD3DA"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D6825BD"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7F7CB1CD"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6DBE061F"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2DFDCED2"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F415FE" w14:textId="77777777" w:rsidR="00A23B3E" w:rsidRPr="003A443E" w:rsidRDefault="00A23B3E">
            <w:pPr>
              <w:rPr>
                <w:rFonts w:ascii="Arial" w:hAnsi="Arial" w:cs="Arial"/>
                <w:color w:val="000000"/>
                <w:sz w:val="15"/>
                <w:szCs w:val="15"/>
              </w:rPr>
            </w:pPr>
          </w:p>
          <w:p w14:paraId="3AFCAAF5"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0A37523F"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75AFB2E"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4862C158" w14:textId="77777777" w:rsidR="006A5E21" w:rsidRPr="001D3A2B" w:rsidRDefault="006A5E21" w:rsidP="005309A4">
            <w:pPr>
              <w:jc w:val="both"/>
              <w:rPr>
                <w:rFonts w:ascii="Arial" w:hAnsi="Arial" w:cs="Arial"/>
                <w:color w:val="000000"/>
                <w:sz w:val="4"/>
                <w:szCs w:val="4"/>
              </w:rPr>
            </w:pPr>
          </w:p>
          <w:p w14:paraId="0FA01833"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0BCD1E18"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7082FB9"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701B9E1A" w14:textId="77777777" w:rsidR="001D3A2B" w:rsidRPr="001D3A2B" w:rsidRDefault="001D3A2B">
            <w:pPr>
              <w:rPr>
                <w:rFonts w:ascii="Arial" w:hAnsi="Arial" w:cs="Arial"/>
                <w:color w:val="000000"/>
                <w:sz w:val="4"/>
                <w:szCs w:val="4"/>
              </w:rPr>
            </w:pPr>
          </w:p>
          <w:p w14:paraId="6E8D39B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AECEFE3" w14:textId="77777777" w:rsidR="00F351F0" w:rsidRPr="003A443E" w:rsidRDefault="00F351F0">
            <w:pPr>
              <w:spacing w:before="0" w:after="0"/>
              <w:ind w:left="284" w:hanging="284"/>
              <w:jc w:val="both"/>
              <w:rPr>
                <w:rFonts w:ascii="Arial" w:hAnsi="Arial" w:cs="Arial"/>
                <w:color w:val="000000"/>
                <w:sz w:val="14"/>
                <w:szCs w:val="14"/>
              </w:rPr>
            </w:pPr>
          </w:p>
          <w:p w14:paraId="2EBBA46B"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6F9F6540" w14:textId="77777777" w:rsidR="00F351F0" w:rsidRPr="003A443E" w:rsidRDefault="00F351F0">
            <w:pPr>
              <w:rPr>
                <w:rFonts w:ascii="Arial" w:hAnsi="Arial" w:cs="Arial"/>
                <w:color w:val="000000"/>
                <w:sz w:val="14"/>
                <w:szCs w:val="14"/>
              </w:rPr>
            </w:pPr>
          </w:p>
          <w:p w14:paraId="50FC33E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660BF52"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8989DC7"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1E9D834" w14:textId="77777777" w:rsidR="00A23B3E" w:rsidRPr="003A443E" w:rsidRDefault="00A23B3E">
            <w:pPr>
              <w:rPr>
                <w:rFonts w:ascii="Arial" w:hAnsi="Arial" w:cs="Arial"/>
                <w:color w:val="000000"/>
                <w:sz w:val="14"/>
                <w:szCs w:val="14"/>
              </w:rPr>
            </w:pPr>
          </w:p>
          <w:p w14:paraId="5317EE93"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58285345"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E0F5E0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4E97E65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14:paraId="346CC511" w14:textId="77777777" w:rsidR="006A5E21" w:rsidRPr="001D3A2B" w:rsidRDefault="006A5E21">
            <w:pPr>
              <w:rPr>
                <w:rFonts w:ascii="Arial" w:hAnsi="Arial" w:cs="Arial"/>
                <w:color w:val="000000"/>
                <w:sz w:val="4"/>
                <w:szCs w:val="4"/>
              </w:rPr>
            </w:pPr>
          </w:p>
          <w:p w14:paraId="4BD0E3C2"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7BE675D" w14:textId="77777777" w:rsidR="00A23B3E" w:rsidRPr="003A443E" w:rsidRDefault="00A23B3E">
            <w:pPr>
              <w:rPr>
                <w:rFonts w:ascii="Arial" w:hAnsi="Arial" w:cs="Arial"/>
                <w:color w:val="000000"/>
                <w:sz w:val="14"/>
                <w:szCs w:val="14"/>
              </w:rPr>
            </w:pPr>
          </w:p>
          <w:p w14:paraId="4E90251D" w14:textId="77777777" w:rsidR="00A23B3E" w:rsidRPr="003A443E" w:rsidRDefault="00A23B3E">
            <w:pPr>
              <w:rPr>
                <w:rFonts w:ascii="Arial" w:hAnsi="Arial" w:cs="Arial"/>
                <w:color w:val="000000"/>
              </w:rPr>
            </w:pPr>
          </w:p>
          <w:p w14:paraId="0AECAA92"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4585F22"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D4668C1"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12D7FF1"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5992137F" w14:textId="77777777" w:rsidR="001D3A2B" w:rsidRDefault="001D3A2B">
            <w:pPr>
              <w:rPr>
                <w:rFonts w:ascii="Arial" w:hAnsi="Arial" w:cs="Arial"/>
                <w:color w:val="000000"/>
                <w:sz w:val="14"/>
                <w:szCs w:val="14"/>
              </w:rPr>
            </w:pPr>
          </w:p>
          <w:p w14:paraId="5402CBE6"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4B0AADAC"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A50CE5"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ECB065"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14:paraId="6437C843"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73B5789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3DF781F"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F0FF32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1EF503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4E456EB"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6E75D8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4FBA3B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4C55D34"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295820A"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3CAA6D8F"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7139DC11" w14:textId="77777777" w:rsidR="00A23B3E" w:rsidRDefault="00A23B3E">
      <w:pPr>
        <w:spacing w:before="0" w:after="0"/>
        <w:rPr>
          <w:rFonts w:ascii="Arial" w:hAnsi="Arial" w:cs="Arial"/>
          <w:sz w:val="17"/>
          <w:szCs w:val="17"/>
        </w:rPr>
      </w:pPr>
    </w:p>
    <w:p w14:paraId="53BC7634"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14:paraId="000F96D1" w14:textId="77777777" w:rsidR="00A23B3E" w:rsidRPr="00DE4996" w:rsidRDefault="00A23B3E">
      <w:pPr>
        <w:spacing w:before="0" w:after="0"/>
        <w:rPr>
          <w:rFonts w:ascii="Arial" w:hAnsi="Arial" w:cs="Arial"/>
          <w:sz w:val="16"/>
          <w:szCs w:val="16"/>
        </w:rPr>
      </w:pPr>
    </w:p>
    <w:p w14:paraId="71196EF2"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77C21B65" w14:textId="77777777" w:rsidR="00A23B3E" w:rsidRDefault="00A23B3E">
      <w:pPr>
        <w:pStyle w:val="Titolo1"/>
        <w:spacing w:before="0" w:after="0"/>
        <w:rPr>
          <w:sz w:val="16"/>
          <w:szCs w:val="16"/>
        </w:rPr>
      </w:pPr>
    </w:p>
    <w:p w14:paraId="6CA1E54E"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5A4584C5"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9E6C5AB"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539ECFD" w14:textId="77777777" w:rsidR="00A23B3E" w:rsidRDefault="00A23B3E">
            <w:r>
              <w:rPr>
                <w:rFonts w:ascii="Arial" w:hAnsi="Arial" w:cs="Arial"/>
                <w:b/>
                <w:sz w:val="15"/>
                <w:szCs w:val="15"/>
              </w:rPr>
              <w:t>Risposta</w:t>
            </w:r>
          </w:p>
        </w:tc>
      </w:tr>
      <w:tr w:rsidR="00A23B3E" w14:paraId="0D8FB7F0"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80351C2"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264514C" w14:textId="77777777" w:rsidR="00A23B3E" w:rsidRDefault="00A23B3E">
            <w:r>
              <w:rPr>
                <w:rFonts w:ascii="Arial" w:hAnsi="Arial" w:cs="Arial"/>
                <w:w w:val="0"/>
                <w:sz w:val="15"/>
                <w:szCs w:val="15"/>
              </w:rPr>
              <w:t>[ ] Sì [ ] No</w:t>
            </w:r>
          </w:p>
        </w:tc>
      </w:tr>
    </w:tbl>
    <w:p w14:paraId="5D90383E" w14:textId="77777777" w:rsidR="00A23B3E" w:rsidRDefault="00A23B3E">
      <w:pPr>
        <w:pStyle w:val="SectionTitle"/>
        <w:spacing w:after="120"/>
        <w:jc w:val="both"/>
        <w:rPr>
          <w:rFonts w:ascii="Arial" w:hAnsi="Arial" w:cs="Arial"/>
          <w:b w:val="0"/>
          <w:caps/>
          <w:sz w:val="16"/>
          <w:szCs w:val="16"/>
        </w:rPr>
      </w:pPr>
    </w:p>
    <w:p w14:paraId="00CA9C5C"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77DD363B"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3FCF285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767A34"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3B2389" w14:textId="77777777" w:rsidR="00A23B3E" w:rsidRDefault="00A23B3E">
            <w:r>
              <w:rPr>
                <w:rFonts w:ascii="Arial" w:hAnsi="Arial" w:cs="Arial"/>
                <w:b/>
                <w:sz w:val="15"/>
                <w:szCs w:val="15"/>
              </w:rPr>
              <w:t>Risposta</w:t>
            </w:r>
          </w:p>
        </w:tc>
      </w:tr>
      <w:tr w:rsidR="00A23B3E" w14:paraId="40132FC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4B8F30"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32C0E866"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A0613B" w14:textId="77777777"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7CBED58B" w14:textId="77777777" w:rsidR="00A23B3E" w:rsidRDefault="00A23B3E">
            <w:r>
              <w:rPr>
                <w:rFonts w:ascii="Arial" w:hAnsi="Arial" w:cs="Arial"/>
                <w:sz w:val="15"/>
                <w:szCs w:val="15"/>
              </w:rPr>
              <w:t>[…………][……..…][…………]</w:t>
            </w:r>
          </w:p>
        </w:tc>
      </w:tr>
      <w:tr w:rsidR="00A23B3E" w14:paraId="314511DD"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1CCFEB"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5B61300E" w14:textId="77777777" w:rsidR="00A23B3E" w:rsidRDefault="00A23B3E">
            <w:pPr>
              <w:pStyle w:val="Paragrafoelenco1"/>
              <w:tabs>
                <w:tab w:val="left" w:pos="284"/>
              </w:tabs>
              <w:ind w:left="284"/>
              <w:rPr>
                <w:rFonts w:ascii="Arial" w:hAnsi="Arial" w:cs="Arial"/>
                <w:sz w:val="15"/>
                <w:szCs w:val="15"/>
              </w:rPr>
            </w:pPr>
          </w:p>
          <w:p w14:paraId="3A7D6014"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76DBB4AE"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AF7A1C" w14:textId="77777777"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17EC6A9A"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3C25508" w14:textId="77777777" w:rsidR="00A23B3E" w:rsidRDefault="00A23B3E">
            <w:r>
              <w:rPr>
                <w:rFonts w:ascii="Arial" w:hAnsi="Arial" w:cs="Arial"/>
                <w:sz w:val="15"/>
                <w:szCs w:val="15"/>
              </w:rPr>
              <w:t>[…………][……….…][…………]</w:t>
            </w:r>
          </w:p>
        </w:tc>
      </w:tr>
    </w:tbl>
    <w:p w14:paraId="41CB0BB9" w14:textId="77777777" w:rsidR="00A23B3E" w:rsidRDefault="00A23B3E">
      <w:pPr>
        <w:pStyle w:val="SectionTitle"/>
        <w:spacing w:before="0" w:after="0"/>
        <w:jc w:val="both"/>
        <w:rPr>
          <w:rFonts w:ascii="Arial" w:hAnsi="Arial" w:cs="Arial"/>
          <w:sz w:val="4"/>
          <w:szCs w:val="4"/>
        </w:rPr>
      </w:pPr>
    </w:p>
    <w:p w14:paraId="258D9A24" w14:textId="77777777" w:rsidR="00A23B3E" w:rsidRDefault="00A23B3E">
      <w:pPr>
        <w:spacing w:before="0"/>
      </w:pPr>
    </w:p>
    <w:p w14:paraId="445F1A10" w14:textId="77777777" w:rsidR="00A23B3E" w:rsidRDefault="00A23B3E">
      <w:pPr>
        <w:pStyle w:val="SectionTitle"/>
        <w:pageBreakBefore/>
        <w:spacing w:before="0" w:after="0"/>
        <w:jc w:val="both"/>
        <w:rPr>
          <w:rFonts w:ascii="Arial" w:hAnsi="Arial" w:cs="Arial"/>
          <w:b w:val="0"/>
          <w:caps/>
          <w:sz w:val="15"/>
          <w:szCs w:val="15"/>
        </w:rPr>
      </w:pPr>
    </w:p>
    <w:p w14:paraId="0F77C07E"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00204BBD"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3A4D2A7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063A58"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F93402"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2F98F8E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63B755" w14:textId="77777777"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357CFB04" w14:textId="77777777" w:rsidR="00A23B3E" w:rsidRDefault="00A23B3E">
            <w:pPr>
              <w:ind w:left="284" w:hanging="284"/>
              <w:rPr>
                <w:rFonts w:ascii="Arial" w:hAnsi="Arial" w:cs="Arial"/>
                <w:b/>
                <w:sz w:val="12"/>
                <w:szCs w:val="12"/>
              </w:rPr>
            </w:pPr>
          </w:p>
          <w:p w14:paraId="16B698B4" w14:textId="77777777" w:rsidR="00A23B3E" w:rsidRDefault="00A23B3E">
            <w:pPr>
              <w:ind w:left="284" w:hanging="284"/>
              <w:rPr>
                <w:rFonts w:ascii="Arial" w:hAnsi="Arial" w:cs="Arial"/>
                <w:sz w:val="12"/>
                <w:szCs w:val="12"/>
              </w:rPr>
            </w:pPr>
            <w:r>
              <w:rPr>
                <w:rFonts w:ascii="Arial" w:hAnsi="Arial" w:cs="Arial"/>
                <w:b/>
                <w:sz w:val="15"/>
                <w:szCs w:val="15"/>
              </w:rPr>
              <w:t>e/o,</w:t>
            </w:r>
          </w:p>
          <w:p w14:paraId="760CF978" w14:textId="77777777" w:rsidR="00A23B3E" w:rsidRDefault="00A23B3E">
            <w:pPr>
              <w:ind w:left="284" w:hanging="142"/>
              <w:rPr>
                <w:rFonts w:ascii="Arial" w:hAnsi="Arial" w:cs="Arial"/>
                <w:sz w:val="12"/>
                <w:szCs w:val="12"/>
              </w:rPr>
            </w:pPr>
          </w:p>
          <w:p w14:paraId="6ACB66C1" w14:textId="77777777"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1831E530"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22BA4" w14:textId="77777777"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18C11E2E" w14:textId="77777777" w:rsidR="00A23B3E" w:rsidRDefault="00A23B3E">
            <w:pPr>
              <w:rPr>
                <w:rFonts w:ascii="Arial" w:hAnsi="Arial" w:cs="Arial"/>
                <w:sz w:val="15"/>
                <w:szCs w:val="15"/>
              </w:rPr>
            </w:pPr>
            <w:r>
              <w:rPr>
                <w:rFonts w:ascii="Arial" w:hAnsi="Arial" w:cs="Arial"/>
                <w:sz w:val="15"/>
                <w:szCs w:val="15"/>
              </w:rPr>
              <w:t>[……], [……] […] valuta</w:t>
            </w:r>
          </w:p>
          <w:p w14:paraId="43AF77E5" w14:textId="77777777" w:rsidR="00A23B3E" w:rsidRDefault="00A23B3E">
            <w:pPr>
              <w:rPr>
                <w:rFonts w:ascii="Arial" w:hAnsi="Arial" w:cs="Arial"/>
                <w:sz w:val="15"/>
                <w:szCs w:val="15"/>
              </w:rPr>
            </w:pPr>
          </w:p>
          <w:p w14:paraId="3D9753F9" w14:textId="77777777" w:rsidR="00A23B3E" w:rsidRDefault="00A23B3E">
            <w:pPr>
              <w:rPr>
                <w:rFonts w:ascii="Arial" w:hAnsi="Arial" w:cs="Arial"/>
                <w:sz w:val="15"/>
                <w:szCs w:val="15"/>
              </w:rPr>
            </w:pPr>
          </w:p>
          <w:p w14:paraId="717D51BE"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FB5E181" w14:textId="77777777" w:rsidR="00A23B3E" w:rsidRDefault="00A23B3E">
            <w:r>
              <w:rPr>
                <w:rFonts w:ascii="Arial" w:hAnsi="Arial" w:cs="Arial"/>
                <w:sz w:val="15"/>
                <w:szCs w:val="15"/>
              </w:rPr>
              <w:t>[…….…][……..…][……..…]</w:t>
            </w:r>
          </w:p>
        </w:tc>
      </w:tr>
      <w:tr w:rsidR="00A23B3E" w14:paraId="4F7E98D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911361" w14:textId="77777777"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4AA12DD4" w14:textId="77777777" w:rsidR="00A23B3E" w:rsidRDefault="00A23B3E">
            <w:pPr>
              <w:rPr>
                <w:rFonts w:ascii="Arial" w:hAnsi="Arial" w:cs="Arial"/>
                <w:sz w:val="15"/>
                <w:szCs w:val="15"/>
              </w:rPr>
            </w:pPr>
            <w:r>
              <w:rPr>
                <w:rFonts w:ascii="Arial" w:hAnsi="Arial" w:cs="Arial"/>
                <w:b/>
                <w:sz w:val="15"/>
                <w:szCs w:val="15"/>
              </w:rPr>
              <w:t>e/o,</w:t>
            </w:r>
          </w:p>
          <w:p w14:paraId="246803B2"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456289CC"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4D318C" w14:textId="77777777"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5C72AAEA" w14:textId="77777777" w:rsidR="00A23B3E" w:rsidRDefault="00A23B3E">
            <w:pPr>
              <w:rPr>
                <w:rFonts w:ascii="Arial" w:hAnsi="Arial" w:cs="Arial"/>
                <w:sz w:val="15"/>
                <w:szCs w:val="15"/>
              </w:rPr>
            </w:pPr>
            <w:r>
              <w:rPr>
                <w:rFonts w:ascii="Arial" w:hAnsi="Arial" w:cs="Arial"/>
                <w:sz w:val="15"/>
                <w:szCs w:val="15"/>
              </w:rPr>
              <w:t>[……], [……] […] valuta</w:t>
            </w:r>
          </w:p>
          <w:p w14:paraId="3613B1F1" w14:textId="77777777"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2C9E49B6" w14:textId="77777777" w:rsidR="00A23B3E" w:rsidRDefault="00A23B3E">
            <w:r>
              <w:rPr>
                <w:rFonts w:ascii="Arial" w:hAnsi="Arial" w:cs="Arial"/>
                <w:sz w:val="15"/>
                <w:szCs w:val="15"/>
              </w:rPr>
              <w:t>[……….…][…………][…………]</w:t>
            </w:r>
          </w:p>
        </w:tc>
      </w:tr>
      <w:tr w:rsidR="00A23B3E" w14:paraId="302A1B8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971A0"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48EFF3" w14:textId="77777777" w:rsidR="00A23B3E" w:rsidRDefault="00A23B3E">
            <w:r>
              <w:rPr>
                <w:rFonts w:ascii="Arial" w:hAnsi="Arial" w:cs="Arial"/>
                <w:sz w:val="15"/>
                <w:szCs w:val="15"/>
              </w:rPr>
              <w:t>[……]</w:t>
            </w:r>
          </w:p>
        </w:tc>
      </w:tr>
      <w:tr w:rsidR="00A23B3E" w14:paraId="6145AF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6F43F0"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798E40F9"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5F9B26" w14:textId="77777777"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2BCFE30A" w14:textId="77777777" w:rsidR="00A23B3E" w:rsidRDefault="00A23B3E">
            <w:r>
              <w:rPr>
                <w:rFonts w:ascii="Arial" w:hAnsi="Arial" w:cs="Arial"/>
                <w:sz w:val="15"/>
                <w:szCs w:val="15"/>
              </w:rPr>
              <w:t>[………..…][…………][……….…]</w:t>
            </w:r>
          </w:p>
        </w:tc>
      </w:tr>
      <w:tr w:rsidR="00A23B3E" w14:paraId="1B18193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5C5D2E"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776F7F88"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7C6BBC" w14:textId="77777777" w:rsidR="00A23B3E" w:rsidRDefault="00A23B3E">
            <w:pPr>
              <w:rPr>
                <w:rFonts w:ascii="Arial" w:hAnsi="Arial" w:cs="Arial"/>
                <w:sz w:val="15"/>
                <w:szCs w:val="15"/>
              </w:rPr>
            </w:pPr>
            <w:r>
              <w:rPr>
                <w:rFonts w:ascii="Arial" w:hAnsi="Arial" w:cs="Arial"/>
                <w:sz w:val="15"/>
                <w:szCs w:val="15"/>
              </w:rPr>
              <w:t>[……] […] valuta</w:t>
            </w:r>
          </w:p>
          <w:p w14:paraId="3F3DD15B" w14:textId="77777777"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41956387" w14:textId="77777777"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14:paraId="33AB6CC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8C57C2"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510F5BDB" w14:textId="77777777"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43CB1B" w14:textId="77777777"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14:paraId="24D3AFE4"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80F7293" w14:textId="77777777" w:rsidR="00A23B3E" w:rsidRDefault="00A23B3E">
            <w:r>
              <w:rPr>
                <w:rFonts w:ascii="Arial" w:hAnsi="Arial" w:cs="Arial"/>
                <w:sz w:val="15"/>
                <w:szCs w:val="15"/>
              </w:rPr>
              <w:lastRenderedPageBreak/>
              <w:t>[…………..][……….…][………..…]</w:t>
            </w:r>
          </w:p>
        </w:tc>
      </w:tr>
    </w:tbl>
    <w:p w14:paraId="527A2142" w14:textId="77777777" w:rsidR="00A23B3E" w:rsidRDefault="00A23B3E">
      <w:pPr>
        <w:pStyle w:val="SectionTitle"/>
        <w:spacing w:before="0" w:after="0"/>
        <w:jc w:val="both"/>
        <w:rPr>
          <w:rFonts w:ascii="Arial" w:hAnsi="Arial" w:cs="Arial"/>
          <w:caps/>
          <w:sz w:val="15"/>
          <w:szCs w:val="15"/>
        </w:rPr>
      </w:pPr>
    </w:p>
    <w:p w14:paraId="325AB592" w14:textId="77777777" w:rsidR="00A23B3E" w:rsidRDefault="00A23B3E">
      <w:pPr>
        <w:pStyle w:val="Titolo1"/>
        <w:spacing w:before="0" w:after="0"/>
        <w:ind w:left="850"/>
        <w:rPr>
          <w:sz w:val="16"/>
          <w:szCs w:val="16"/>
        </w:rPr>
      </w:pPr>
    </w:p>
    <w:p w14:paraId="5CF47EA6"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2AAB93A0" w14:textId="77777777" w:rsidR="00A23B3E" w:rsidRPr="003A443E" w:rsidRDefault="00A23B3E">
      <w:pPr>
        <w:pStyle w:val="Titolo1"/>
        <w:spacing w:before="0" w:after="0"/>
        <w:ind w:left="850"/>
        <w:rPr>
          <w:color w:val="000000"/>
          <w:sz w:val="16"/>
          <w:szCs w:val="16"/>
        </w:rPr>
      </w:pPr>
    </w:p>
    <w:p w14:paraId="134B3B7E"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1618BD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36067F"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A4190A"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1D848A5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3EB6EF"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3EFCC405" w14:textId="77777777"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F8BB74"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3E3BF721" w14:textId="77777777" w:rsidR="00A23B3E" w:rsidRDefault="00A23B3E">
            <w:r>
              <w:rPr>
                <w:rFonts w:ascii="Arial" w:hAnsi="Arial" w:cs="Arial"/>
                <w:sz w:val="15"/>
                <w:szCs w:val="15"/>
              </w:rPr>
              <w:t>[…………][………..…][……….…]</w:t>
            </w:r>
          </w:p>
        </w:tc>
      </w:tr>
      <w:tr w:rsidR="00A23B3E" w14:paraId="6FFBA08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BC759E" w14:textId="77777777"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58F8D67C"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4933B4" w14:textId="77777777"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5C5171D5" w14:textId="77777777"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14:paraId="77DE2527"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B88D25E"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0AFB3FC3" w14:textId="77777777"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3C9C69F" w14:textId="77777777"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ED5B719" w14:textId="77777777" w:rsidR="00A23B3E" w:rsidRDefault="00A23B3E">
                  <w:r>
                    <w:rPr>
                      <w:rFonts w:ascii="Arial" w:hAnsi="Arial" w:cs="Arial"/>
                      <w:sz w:val="15"/>
                      <w:szCs w:val="15"/>
                    </w:rPr>
                    <w:t>destinatari</w:t>
                  </w:r>
                </w:p>
              </w:tc>
            </w:tr>
            <w:tr w:rsidR="00A23B3E" w14:paraId="6EE392B6"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04438AA" w14:textId="77777777"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43E9005" w14:textId="77777777"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F280DD9" w14:textId="77777777"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EA80563" w14:textId="77777777" w:rsidR="00A23B3E" w:rsidRDefault="00A23B3E">
                  <w:pPr>
                    <w:rPr>
                      <w:rFonts w:ascii="Arial" w:hAnsi="Arial" w:cs="Arial"/>
                      <w:sz w:val="15"/>
                      <w:szCs w:val="15"/>
                    </w:rPr>
                  </w:pPr>
                </w:p>
              </w:tc>
            </w:tr>
          </w:tbl>
          <w:p w14:paraId="2B80319A" w14:textId="77777777" w:rsidR="00A23B3E" w:rsidRDefault="00A23B3E">
            <w:pPr>
              <w:rPr>
                <w:rFonts w:ascii="Arial" w:hAnsi="Arial" w:cs="Arial"/>
                <w:sz w:val="15"/>
                <w:szCs w:val="15"/>
              </w:rPr>
            </w:pPr>
          </w:p>
        </w:tc>
      </w:tr>
      <w:tr w:rsidR="00A23B3E" w14:paraId="5AB838A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4B6FF5" w14:textId="77777777"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14:paraId="2012D3F6"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5A4290" w14:textId="77777777"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14:paraId="2E4C1BC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6203D5"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39DFD1" w14:textId="77777777" w:rsidR="00A23B3E" w:rsidRDefault="00A23B3E">
            <w:r>
              <w:rPr>
                <w:rFonts w:ascii="Arial" w:hAnsi="Arial" w:cs="Arial"/>
                <w:sz w:val="15"/>
                <w:szCs w:val="15"/>
              </w:rPr>
              <w:t>[……….…]</w:t>
            </w:r>
          </w:p>
        </w:tc>
      </w:tr>
      <w:tr w:rsidR="00A23B3E" w14:paraId="3B5402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D3A798"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D1526E" w14:textId="77777777" w:rsidR="00A23B3E" w:rsidRDefault="00A23B3E">
            <w:r>
              <w:rPr>
                <w:rFonts w:ascii="Arial" w:hAnsi="Arial" w:cs="Arial"/>
                <w:sz w:val="15"/>
                <w:szCs w:val="15"/>
              </w:rPr>
              <w:t>[……….…]</w:t>
            </w:r>
          </w:p>
        </w:tc>
      </w:tr>
      <w:tr w:rsidR="00A23B3E" w14:paraId="3B2DF89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E2805C"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2C631121"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94F24E"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402099F0" w14:textId="77777777" w:rsidR="00A23B3E" w:rsidRDefault="00A23B3E">
            <w:pPr>
              <w:rPr>
                <w:rFonts w:ascii="Arial" w:hAnsi="Arial" w:cs="Arial"/>
                <w:sz w:val="15"/>
                <w:szCs w:val="15"/>
              </w:rPr>
            </w:pPr>
            <w:r>
              <w:rPr>
                <w:rFonts w:ascii="Arial" w:hAnsi="Arial" w:cs="Arial"/>
                <w:sz w:val="15"/>
                <w:szCs w:val="15"/>
              </w:rPr>
              <w:br/>
              <w:t>[ ] Sì [ ] No</w:t>
            </w:r>
          </w:p>
          <w:p w14:paraId="3DBE72EA" w14:textId="77777777" w:rsidR="00350D7E" w:rsidRDefault="00350D7E">
            <w:pPr>
              <w:rPr>
                <w:rFonts w:ascii="Arial" w:hAnsi="Arial" w:cs="Arial"/>
                <w:sz w:val="15"/>
                <w:szCs w:val="15"/>
              </w:rPr>
            </w:pPr>
          </w:p>
          <w:p w14:paraId="4E4B55F8" w14:textId="77777777" w:rsidR="00350D7E" w:rsidRDefault="00350D7E"/>
        </w:tc>
      </w:tr>
      <w:tr w:rsidR="00A23B3E" w14:paraId="1EA1D8A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A5949C"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04431EE2" w14:textId="77777777" w:rsidR="00A23B3E" w:rsidRDefault="00A23B3E">
            <w:pPr>
              <w:rPr>
                <w:rFonts w:ascii="Arial" w:hAnsi="Arial" w:cs="Arial"/>
                <w:b/>
                <w:i/>
                <w:sz w:val="15"/>
                <w:szCs w:val="15"/>
              </w:rPr>
            </w:pPr>
            <w:r>
              <w:rPr>
                <w:rFonts w:ascii="Arial" w:hAnsi="Arial" w:cs="Arial"/>
                <w:sz w:val="15"/>
                <w:szCs w:val="15"/>
              </w:rPr>
              <w:t>a)       lo stesso prestatore di servizi o imprenditore,</w:t>
            </w:r>
          </w:p>
          <w:p w14:paraId="1E048178" w14:textId="77777777" w:rsidR="00A23B3E" w:rsidRDefault="00A23B3E">
            <w:pPr>
              <w:ind w:left="426"/>
              <w:rPr>
                <w:rFonts w:ascii="Arial" w:hAnsi="Arial" w:cs="Arial"/>
                <w:sz w:val="15"/>
                <w:szCs w:val="15"/>
              </w:rPr>
            </w:pPr>
            <w:r>
              <w:rPr>
                <w:rFonts w:ascii="Arial" w:hAnsi="Arial" w:cs="Arial"/>
                <w:b/>
                <w:i/>
                <w:sz w:val="15"/>
                <w:szCs w:val="15"/>
              </w:rPr>
              <w:lastRenderedPageBreak/>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2DE7A95E"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594DA5" w14:textId="77777777" w:rsidR="00A23B3E" w:rsidRDefault="00A23B3E">
            <w:pPr>
              <w:rPr>
                <w:rFonts w:ascii="Arial" w:hAnsi="Arial" w:cs="Arial"/>
                <w:sz w:val="15"/>
                <w:szCs w:val="15"/>
              </w:rPr>
            </w:pPr>
            <w:r>
              <w:rPr>
                <w:rFonts w:ascii="Arial" w:hAnsi="Arial" w:cs="Arial"/>
                <w:sz w:val="15"/>
                <w:szCs w:val="15"/>
              </w:rPr>
              <w:lastRenderedPageBreak/>
              <w:br/>
            </w:r>
          </w:p>
          <w:p w14:paraId="1C048C42" w14:textId="77777777"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lastRenderedPageBreak/>
              <w:br/>
            </w:r>
          </w:p>
          <w:p w14:paraId="7585873B" w14:textId="77777777" w:rsidR="00A23B3E" w:rsidRDefault="00A23B3E">
            <w:r>
              <w:rPr>
                <w:rFonts w:ascii="Arial" w:hAnsi="Arial" w:cs="Arial"/>
                <w:sz w:val="15"/>
                <w:szCs w:val="15"/>
              </w:rPr>
              <w:br/>
              <w:t>b) [………..…]</w:t>
            </w:r>
          </w:p>
        </w:tc>
      </w:tr>
      <w:tr w:rsidR="00A23B3E" w14:paraId="7EA6299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020A3D" w14:textId="77777777"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4F9223" w14:textId="77777777" w:rsidR="00A23B3E" w:rsidRDefault="00A23B3E">
            <w:r>
              <w:rPr>
                <w:rFonts w:ascii="Arial" w:hAnsi="Arial" w:cs="Arial"/>
                <w:sz w:val="15"/>
                <w:szCs w:val="15"/>
              </w:rPr>
              <w:t>[…………..…]</w:t>
            </w:r>
          </w:p>
        </w:tc>
      </w:tr>
      <w:tr w:rsidR="00A23B3E" w14:paraId="2B4EB2F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96A71A"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956616"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737A4B6E" w14:textId="77777777" w:rsidR="00A23B3E" w:rsidRDefault="00A23B3E">
            <w:pPr>
              <w:spacing w:before="0" w:after="0"/>
              <w:rPr>
                <w:rFonts w:ascii="Arial" w:hAnsi="Arial" w:cs="Arial"/>
                <w:sz w:val="15"/>
                <w:szCs w:val="15"/>
              </w:rPr>
            </w:pPr>
            <w:r>
              <w:rPr>
                <w:rFonts w:ascii="Arial" w:hAnsi="Arial" w:cs="Arial"/>
                <w:sz w:val="15"/>
                <w:szCs w:val="15"/>
              </w:rPr>
              <w:t>[…………],[……..…],</w:t>
            </w:r>
          </w:p>
          <w:p w14:paraId="35ACBB77" w14:textId="77777777" w:rsidR="00A23B3E" w:rsidRDefault="00A23B3E">
            <w:pPr>
              <w:spacing w:before="0" w:after="0"/>
              <w:rPr>
                <w:rFonts w:ascii="Arial" w:hAnsi="Arial" w:cs="Arial"/>
                <w:sz w:val="15"/>
                <w:szCs w:val="15"/>
              </w:rPr>
            </w:pPr>
            <w:r>
              <w:rPr>
                <w:rFonts w:ascii="Arial" w:hAnsi="Arial" w:cs="Arial"/>
                <w:sz w:val="15"/>
                <w:szCs w:val="15"/>
              </w:rPr>
              <w:t>[…………],[……..…],</w:t>
            </w:r>
          </w:p>
          <w:p w14:paraId="3EA08B7D" w14:textId="77777777" w:rsidR="00A23B3E" w:rsidRDefault="00A23B3E">
            <w:pPr>
              <w:spacing w:before="0" w:after="0"/>
              <w:rPr>
                <w:rFonts w:ascii="Arial" w:hAnsi="Arial" w:cs="Arial"/>
                <w:sz w:val="15"/>
                <w:szCs w:val="15"/>
              </w:rPr>
            </w:pPr>
            <w:r>
              <w:rPr>
                <w:rFonts w:ascii="Arial" w:hAnsi="Arial" w:cs="Arial"/>
                <w:sz w:val="15"/>
                <w:szCs w:val="15"/>
              </w:rPr>
              <w:t>[…………],[……..…],</w:t>
            </w:r>
          </w:p>
          <w:p w14:paraId="30140A49"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0BDB5E20" w14:textId="77777777" w:rsidR="00A23B3E" w:rsidRDefault="00A23B3E">
            <w:pPr>
              <w:spacing w:before="0" w:after="0"/>
              <w:rPr>
                <w:rFonts w:ascii="Arial" w:hAnsi="Arial" w:cs="Arial"/>
                <w:sz w:val="15"/>
                <w:szCs w:val="15"/>
              </w:rPr>
            </w:pPr>
            <w:r>
              <w:rPr>
                <w:rFonts w:ascii="Arial" w:hAnsi="Arial" w:cs="Arial"/>
                <w:sz w:val="15"/>
                <w:szCs w:val="15"/>
              </w:rPr>
              <w:t>[…………],[……..…],</w:t>
            </w:r>
          </w:p>
          <w:p w14:paraId="79B6AFAA" w14:textId="77777777" w:rsidR="00A23B3E" w:rsidRDefault="00A23B3E">
            <w:pPr>
              <w:spacing w:before="0" w:after="0"/>
              <w:rPr>
                <w:rFonts w:ascii="Arial" w:hAnsi="Arial" w:cs="Arial"/>
                <w:sz w:val="15"/>
                <w:szCs w:val="15"/>
              </w:rPr>
            </w:pPr>
            <w:r>
              <w:rPr>
                <w:rFonts w:ascii="Arial" w:hAnsi="Arial" w:cs="Arial"/>
                <w:sz w:val="15"/>
                <w:szCs w:val="15"/>
              </w:rPr>
              <w:t>[…………],[……..…],</w:t>
            </w:r>
          </w:p>
          <w:p w14:paraId="707DF5E1" w14:textId="77777777" w:rsidR="00A23B3E" w:rsidRDefault="00A23B3E">
            <w:pPr>
              <w:spacing w:before="0" w:after="0"/>
            </w:pPr>
            <w:r>
              <w:rPr>
                <w:rFonts w:ascii="Arial" w:hAnsi="Arial" w:cs="Arial"/>
                <w:sz w:val="15"/>
                <w:szCs w:val="15"/>
              </w:rPr>
              <w:t>[…………],[……..…]</w:t>
            </w:r>
          </w:p>
        </w:tc>
      </w:tr>
      <w:tr w:rsidR="00A23B3E" w14:paraId="504379F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33D1A6"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FE77B7" w14:textId="77777777" w:rsidR="00A23B3E" w:rsidRDefault="00A23B3E">
            <w:r>
              <w:rPr>
                <w:rFonts w:ascii="Arial" w:hAnsi="Arial" w:cs="Arial"/>
                <w:sz w:val="15"/>
                <w:szCs w:val="15"/>
              </w:rPr>
              <w:t>[…………]</w:t>
            </w:r>
          </w:p>
        </w:tc>
      </w:tr>
      <w:tr w:rsidR="00A23B3E" w14:paraId="4FE61E5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AB4522"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8816FA" w14:textId="77777777" w:rsidR="00A23B3E" w:rsidRDefault="00A23B3E">
            <w:r>
              <w:rPr>
                <w:rFonts w:ascii="Arial" w:hAnsi="Arial" w:cs="Arial"/>
                <w:sz w:val="15"/>
                <w:szCs w:val="15"/>
              </w:rPr>
              <w:t>[…………]</w:t>
            </w:r>
          </w:p>
        </w:tc>
      </w:tr>
      <w:tr w:rsidR="00A23B3E" w14:paraId="6BEDC8A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266E7B"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3F694916"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4525BA1E"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5361E4AB"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8E50CE" w14:textId="77777777" w:rsidR="00A23B3E" w:rsidRDefault="00A23B3E">
            <w:pPr>
              <w:rPr>
                <w:rFonts w:ascii="Arial" w:hAnsi="Arial" w:cs="Arial"/>
                <w:sz w:val="15"/>
                <w:szCs w:val="15"/>
              </w:rPr>
            </w:pPr>
          </w:p>
          <w:p w14:paraId="07BEE321" w14:textId="77777777" w:rsidR="00A23B3E" w:rsidRDefault="00A23B3E">
            <w:pPr>
              <w:rPr>
                <w:rFonts w:ascii="Arial" w:hAnsi="Arial" w:cs="Arial"/>
                <w:sz w:val="15"/>
                <w:szCs w:val="15"/>
              </w:rPr>
            </w:pPr>
          </w:p>
          <w:p w14:paraId="411C18DE"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6DF2D91C" w14:textId="77777777" w:rsidR="00A23B3E" w:rsidRDefault="00A23B3E">
            <w:pPr>
              <w:rPr>
                <w:rFonts w:ascii="Arial" w:hAnsi="Arial" w:cs="Arial"/>
                <w:sz w:val="15"/>
                <w:szCs w:val="15"/>
              </w:rPr>
            </w:pPr>
          </w:p>
          <w:p w14:paraId="187FE68F" w14:textId="77777777" w:rsidR="00A23B3E" w:rsidRDefault="00A23B3E">
            <w:pPr>
              <w:rPr>
                <w:rFonts w:ascii="Arial" w:hAnsi="Arial" w:cs="Arial"/>
                <w:sz w:val="15"/>
                <w:szCs w:val="15"/>
              </w:rPr>
            </w:pPr>
          </w:p>
          <w:p w14:paraId="7DBCB843"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4BF5EB02"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445918E" w14:textId="77777777" w:rsidR="00A23B3E" w:rsidRDefault="00A23B3E">
            <w:r>
              <w:rPr>
                <w:rFonts w:ascii="Arial" w:hAnsi="Arial" w:cs="Arial"/>
                <w:sz w:val="15"/>
                <w:szCs w:val="15"/>
              </w:rPr>
              <w:t>[……….…][……….…][…………]</w:t>
            </w:r>
          </w:p>
        </w:tc>
      </w:tr>
      <w:tr w:rsidR="00A23B3E" w14:paraId="24D32F3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37A73B"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1E173FF4"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7CFD2BFC"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178D532B" w14:textId="77777777"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BC4C66" w14:textId="77777777"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09CBAC3D" w14:textId="77777777" w:rsidR="00A23B3E" w:rsidRDefault="00A23B3E">
            <w:pPr>
              <w:spacing w:before="0" w:after="0"/>
              <w:rPr>
                <w:rFonts w:ascii="Arial" w:hAnsi="Arial" w:cs="Arial"/>
                <w:sz w:val="15"/>
                <w:szCs w:val="15"/>
              </w:rPr>
            </w:pPr>
          </w:p>
          <w:p w14:paraId="659B6910" w14:textId="77777777" w:rsidR="00A23B3E" w:rsidRDefault="00A23B3E">
            <w:pPr>
              <w:spacing w:before="0" w:after="0"/>
              <w:rPr>
                <w:rFonts w:ascii="Arial" w:hAnsi="Arial" w:cs="Arial"/>
                <w:sz w:val="15"/>
                <w:szCs w:val="15"/>
              </w:rPr>
            </w:pPr>
          </w:p>
          <w:p w14:paraId="161A80E7" w14:textId="77777777"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11CFDB96" w14:textId="77777777" w:rsidR="00A23B3E" w:rsidRDefault="00A23B3E">
            <w:pPr>
              <w:spacing w:before="0" w:after="0"/>
              <w:rPr>
                <w:rFonts w:ascii="Arial" w:hAnsi="Arial" w:cs="Arial"/>
                <w:sz w:val="15"/>
                <w:szCs w:val="15"/>
              </w:rPr>
            </w:pPr>
          </w:p>
          <w:p w14:paraId="6E27CFC6" w14:textId="77777777"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085AC74F" w14:textId="77777777" w:rsidR="00A23B3E" w:rsidRDefault="00A23B3E">
            <w:pPr>
              <w:spacing w:before="0" w:after="0"/>
              <w:rPr>
                <w:rFonts w:ascii="Arial" w:hAnsi="Arial" w:cs="Arial"/>
                <w:sz w:val="15"/>
                <w:szCs w:val="15"/>
              </w:rPr>
            </w:pPr>
            <w:r>
              <w:rPr>
                <w:rFonts w:ascii="Arial" w:hAnsi="Arial" w:cs="Arial"/>
                <w:sz w:val="15"/>
                <w:szCs w:val="15"/>
              </w:rPr>
              <w:t>[………..…][………….…][………….…]</w:t>
            </w:r>
          </w:p>
          <w:p w14:paraId="1D9CD63A" w14:textId="77777777" w:rsidR="002E43BE" w:rsidRDefault="002E43BE">
            <w:pPr>
              <w:spacing w:before="0" w:after="0"/>
            </w:pPr>
          </w:p>
        </w:tc>
      </w:tr>
      <w:tr w:rsidR="00A23B3E" w:rsidRPr="003A443E" w14:paraId="54DECBA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C6F0AD"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6F0BF051" w14:textId="77777777"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0F3A9A"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14:paraId="3B48046E" w14:textId="77777777" w:rsidR="00A23B3E" w:rsidRPr="003A443E" w:rsidRDefault="00A23B3E">
            <w:pPr>
              <w:rPr>
                <w:color w:val="000000"/>
              </w:rPr>
            </w:pPr>
            <w:r w:rsidRPr="003A443E">
              <w:rPr>
                <w:rFonts w:ascii="Arial" w:hAnsi="Arial" w:cs="Arial"/>
                <w:color w:val="000000"/>
                <w:sz w:val="15"/>
                <w:szCs w:val="15"/>
              </w:rPr>
              <w:lastRenderedPageBreak/>
              <w:t>[…………..][……….…][………..…]</w:t>
            </w:r>
          </w:p>
        </w:tc>
      </w:tr>
    </w:tbl>
    <w:p w14:paraId="02386BEA" w14:textId="77777777" w:rsidR="00A23B3E" w:rsidRPr="003A443E" w:rsidRDefault="00A23B3E">
      <w:pPr>
        <w:jc w:val="both"/>
        <w:rPr>
          <w:rFonts w:ascii="Arial" w:hAnsi="Arial" w:cs="Arial"/>
          <w:color w:val="000000"/>
          <w:sz w:val="15"/>
          <w:szCs w:val="15"/>
        </w:rPr>
      </w:pPr>
    </w:p>
    <w:p w14:paraId="4990AF19"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4E9A29AD"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0840D8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3DA94B"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9454BF" w14:textId="77777777" w:rsidR="00A23B3E" w:rsidRDefault="00A23B3E">
            <w:r>
              <w:rPr>
                <w:rFonts w:ascii="Arial" w:hAnsi="Arial" w:cs="Arial"/>
                <w:b/>
                <w:w w:val="0"/>
                <w:sz w:val="15"/>
                <w:szCs w:val="15"/>
              </w:rPr>
              <w:t>Risposta:</w:t>
            </w:r>
          </w:p>
        </w:tc>
      </w:tr>
      <w:tr w:rsidR="00A23B3E" w14:paraId="7D43849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090F8D"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17A65D95"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6460C9EF"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2FC77D"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7404F54D" w14:textId="77777777" w:rsidR="00A23B3E" w:rsidRDefault="00A23B3E">
            <w:r>
              <w:rPr>
                <w:rFonts w:ascii="Arial" w:hAnsi="Arial" w:cs="Arial"/>
                <w:sz w:val="15"/>
                <w:szCs w:val="15"/>
              </w:rPr>
              <w:t>[……..…][…………][…………]</w:t>
            </w:r>
          </w:p>
        </w:tc>
      </w:tr>
      <w:tr w:rsidR="00A23B3E" w14:paraId="72C63C5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421A7A"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5CFE85C6"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2B5ED366"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E0BB0E"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1B750179" w14:textId="77777777" w:rsidR="00A23B3E" w:rsidRDefault="00A23B3E">
            <w:r>
              <w:rPr>
                <w:rFonts w:ascii="Arial" w:hAnsi="Arial" w:cs="Arial"/>
                <w:sz w:val="15"/>
                <w:szCs w:val="15"/>
              </w:rPr>
              <w:t xml:space="preserve"> […………][……..…][……..…]</w:t>
            </w:r>
          </w:p>
        </w:tc>
      </w:tr>
    </w:tbl>
    <w:p w14:paraId="3A050CED" w14:textId="77777777" w:rsidR="00A23B3E" w:rsidRDefault="00A23B3E">
      <w:pPr>
        <w:rPr>
          <w:rFonts w:ascii="Arial" w:hAnsi="Arial" w:cs="Arial"/>
          <w:sz w:val="15"/>
          <w:szCs w:val="15"/>
        </w:rPr>
      </w:pPr>
    </w:p>
    <w:p w14:paraId="6ECDB2BE"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644F0A46"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74A04F5"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7DAD098F"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6429B089"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54BBFE"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7BCE1A8" w14:textId="77777777" w:rsidR="00A23B3E" w:rsidRDefault="00A23B3E">
            <w:r>
              <w:rPr>
                <w:rFonts w:ascii="Arial" w:hAnsi="Arial" w:cs="Arial"/>
                <w:b/>
                <w:w w:val="0"/>
                <w:sz w:val="15"/>
                <w:szCs w:val="15"/>
              </w:rPr>
              <w:t>Risposta:</w:t>
            </w:r>
          </w:p>
        </w:tc>
      </w:tr>
      <w:tr w:rsidR="00A23B3E" w14:paraId="63C9336D"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66750D"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14:paraId="2BA5422D" w14:textId="77777777"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7DE872A3"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982E38E" w14:textId="77777777"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0D60A0AC"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F00910B" w14:textId="77777777"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38C6D409" w14:textId="77777777" w:rsidR="00A23B3E" w:rsidRDefault="00A23B3E">
      <w:pPr>
        <w:pStyle w:val="ChapterTitle"/>
        <w:jc w:val="both"/>
        <w:rPr>
          <w:rFonts w:ascii="Arial" w:hAnsi="Arial" w:cs="Arial"/>
          <w:sz w:val="15"/>
          <w:szCs w:val="15"/>
        </w:rPr>
      </w:pPr>
    </w:p>
    <w:p w14:paraId="3EC12547" w14:textId="77777777" w:rsidR="00A23B3E" w:rsidRDefault="00A23B3E" w:rsidP="00BF74E1">
      <w:pPr>
        <w:pStyle w:val="ChapterTitle"/>
        <w:rPr>
          <w:rFonts w:ascii="Arial" w:hAnsi="Arial" w:cs="Arial"/>
          <w:i/>
          <w:sz w:val="15"/>
          <w:szCs w:val="15"/>
        </w:rPr>
      </w:pPr>
      <w:r>
        <w:rPr>
          <w:sz w:val="19"/>
          <w:szCs w:val="19"/>
        </w:rPr>
        <w:t>Parte VI: Dichiarazioni finali</w:t>
      </w:r>
    </w:p>
    <w:p w14:paraId="12BFDDA0"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65A60BE1"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2E229EE4"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013656BE"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1CAA5632"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4DB98538" w14:textId="77777777" w:rsidR="00A23B3E" w:rsidRDefault="00A23B3E">
      <w:pPr>
        <w:rPr>
          <w:rFonts w:ascii="Arial" w:hAnsi="Arial" w:cs="Arial"/>
          <w:i/>
          <w:sz w:val="15"/>
          <w:szCs w:val="15"/>
        </w:rPr>
      </w:pPr>
      <w:r>
        <w:rPr>
          <w:rFonts w:ascii="Arial" w:hAnsi="Arial" w:cs="Arial"/>
          <w:i/>
          <w:sz w:val="15"/>
          <w:szCs w:val="15"/>
        </w:rPr>
        <w:t xml:space="preserve"> </w:t>
      </w:r>
    </w:p>
    <w:p w14:paraId="61389E81" w14:textId="77777777" w:rsidR="00A23B3E" w:rsidRPr="00BF74E1" w:rsidRDefault="00A23B3E">
      <w:pPr>
        <w:rPr>
          <w:rFonts w:ascii="Arial" w:hAnsi="Arial" w:cs="Arial"/>
          <w:i/>
          <w:sz w:val="14"/>
          <w:szCs w:val="14"/>
        </w:rPr>
      </w:pPr>
    </w:p>
    <w:p w14:paraId="5425A543"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14:paraId="4341D27B" w14:textId="77777777" w:rsidR="00A23B3E" w:rsidRDefault="00A23B3E">
      <w:pPr>
        <w:pStyle w:val="Titrearticle"/>
        <w:jc w:val="both"/>
        <w:rPr>
          <w:rFonts w:ascii="Arial" w:hAnsi="Arial" w:cs="Arial"/>
          <w:sz w:val="15"/>
          <w:szCs w:val="15"/>
        </w:rPr>
      </w:pPr>
    </w:p>
    <w:p w14:paraId="4F349C0A" w14:textId="77777777" w:rsidR="000A7B33" w:rsidRDefault="000A7B33">
      <w:bookmarkStart w:id="3" w:name="_DV_C939"/>
      <w:bookmarkEnd w:id="3"/>
    </w:p>
    <w:sectPr w:rsidR="000A7B33" w:rsidSect="00CD5447">
      <w:footerReference w:type="default" r:id="rId18"/>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621EF" w14:textId="77777777" w:rsidR="00D2676E" w:rsidRDefault="00D2676E">
      <w:pPr>
        <w:spacing w:before="0" w:after="0"/>
      </w:pPr>
      <w:r>
        <w:separator/>
      </w:r>
    </w:p>
  </w:endnote>
  <w:endnote w:type="continuationSeparator" w:id="0">
    <w:p w14:paraId="15615BFE" w14:textId="77777777" w:rsidR="00D2676E" w:rsidRDefault="00D2676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9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C2364" w14:textId="77777777" w:rsidR="00A61BF9" w:rsidRPr="00D509A5" w:rsidRDefault="00A61BF9"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767DC1">
      <w:rPr>
        <w:rFonts w:ascii="Calibri" w:hAnsi="Calibri"/>
        <w:noProof/>
        <w:sz w:val="20"/>
        <w:szCs w:val="20"/>
      </w:rPr>
      <w:t>1</w:t>
    </w:r>
    <w:r w:rsidRPr="00D509A5">
      <w:rPr>
        <w:rFonts w:ascii="Calibri" w:hAnsi="Calibri"/>
        <w:sz w:val="20"/>
        <w:szCs w:val="20"/>
      </w:rPr>
      <w:fldChar w:fldCharType="end"/>
    </w:r>
  </w:p>
  <w:p w14:paraId="77667DBB" w14:textId="77777777" w:rsidR="00A61BF9" w:rsidRDefault="00A61B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B5601" w14:textId="77777777" w:rsidR="00D2676E" w:rsidRDefault="00D2676E">
      <w:pPr>
        <w:spacing w:before="0" w:after="0"/>
      </w:pPr>
      <w:r>
        <w:separator/>
      </w:r>
    </w:p>
  </w:footnote>
  <w:footnote w:type="continuationSeparator" w:id="0">
    <w:p w14:paraId="338D2BD2" w14:textId="77777777" w:rsidR="00D2676E" w:rsidRDefault="00D2676E">
      <w:pPr>
        <w:spacing w:before="0" w:after="0"/>
      </w:pPr>
      <w:r>
        <w:continuationSeparator/>
      </w:r>
    </w:p>
  </w:footnote>
  <w:footnote w:id="1">
    <w:p w14:paraId="00800BAD" w14:textId="77777777" w:rsidR="00A61BF9" w:rsidRPr="001F35A9" w:rsidRDefault="00A61BF9"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4B4C8DCA" w14:textId="77777777" w:rsidR="00A61BF9" w:rsidRPr="001F35A9" w:rsidRDefault="00A61BF9"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52E86316" w14:textId="77777777" w:rsidR="00A61BF9" w:rsidRPr="001F35A9" w:rsidRDefault="00A61BF9"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382E2D17" w14:textId="77777777" w:rsidR="00A61BF9" w:rsidRPr="001F35A9" w:rsidRDefault="00A61BF9"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5E84ACFC" w14:textId="77777777" w:rsidR="00A61BF9" w:rsidRPr="001F35A9" w:rsidRDefault="00A61BF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22ED3363" w14:textId="77777777" w:rsidR="00A61BF9" w:rsidRPr="001F35A9" w:rsidRDefault="00A61BF9"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00D92FC4" w14:textId="77777777" w:rsidR="00A61BF9" w:rsidRPr="001F35A9" w:rsidRDefault="00A61BF9"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270A1AAB" w14:textId="77777777" w:rsidR="00A61BF9" w:rsidRPr="001F35A9" w:rsidRDefault="00A61BF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49ADC8E5" w14:textId="77777777" w:rsidR="00A61BF9" w:rsidRPr="001F35A9" w:rsidRDefault="00A61BF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2B00D611" w14:textId="77777777" w:rsidR="00A61BF9" w:rsidRPr="001F35A9" w:rsidRDefault="00A61BF9"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5A21164D" w14:textId="77777777" w:rsidR="00A61BF9" w:rsidRPr="001F35A9" w:rsidRDefault="00A61BF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426176CB" w14:textId="77777777" w:rsidR="00A61BF9" w:rsidRPr="001F35A9" w:rsidRDefault="00A61BF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30171606" w14:textId="77777777" w:rsidR="00A61BF9" w:rsidRPr="001F35A9" w:rsidRDefault="00A61BF9"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00B4BA94" w14:textId="77777777" w:rsidR="00A61BF9" w:rsidRPr="001F35A9" w:rsidRDefault="00A61BF9"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30665D70" w14:textId="77777777" w:rsidR="00A61BF9" w:rsidRPr="003E60D1" w:rsidRDefault="00A61BF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621B68D4" w14:textId="77777777" w:rsidR="00A61BF9" w:rsidRPr="003E60D1" w:rsidRDefault="00A61BF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50917BDF" w14:textId="77777777" w:rsidR="00A61BF9" w:rsidRPr="003E60D1" w:rsidRDefault="00A61BF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7849FCEA" w14:textId="77777777" w:rsidR="00A61BF9" w:rsidRPr="003E60D1" w:rsidRDefault="00A61BF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49789438" w14:textId="77777777" w:rsidR="00A61BF9" w:rsidRPr="003E60D1" w:rsidRDefault="00A61BF9"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31DB01E2" w14:textId="77777777" w:rsidR="00A61BF9" w:rsidRPr="003E60D1" w:rsidRDefault="00A61BF9"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39E41744" w14:textId="77777777" w:rsidR="00A61BF9" w:rsidRPr="003E60D1" w:rsidRDefault="00A61BF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7E5D4F36" w14:textId="77777777" w:rsidR="00A61BF9" w:rsidRPr="003E60D1" w:rsidRDefault="00A61BF9"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5CB4BDB5" w14:textId="77777777" w:rsidR="00A61BF9" w:rsidRPr="003E60D1" w:rsidRDefault="00A61BF9"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1CDEA298" w14:textId="77777777" w:rsidR="00A61BF9" w:rsidRPr="003E60D1" w:rsidRDefault="00A61BF9"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241072E5" w14:textId="77777777" w:rsidR="00A61BF9" w:rsidRPr="003E60D1" w:rsidRDefault="00A61BF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26146E38" w14:textId="77777777" w:rsidR="00A61BF9" w:rsidRPr="003E60D1" w:rsidRDefault="00A61BF9"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78D52891" w14:textId="77777777" w:rsidR="00A61BF9" w:rsidRPr="003E60D1" w:rsidRDefault="00A61BF9"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248234CB" w14:textId="77777777" w:rsidR="00A61BF9" w:rsidRPr="003E60D1" w:rsidRDefault="00A61BF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32301BCD" w14:textId="77777777" w:rsidR="00A61BF9" w:rsidRPr="00BF74E1" w:rsidRDefault="00A61BF9"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7AA748F5" w14:textId="77777777" w:rsidR="00A61BF9" w:rsidRPr="00F351F0" w:rsidRDefault="00A61BF9"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7EA6D5C3" w14:textId="77777777" w:rsidR="00A61BF9" w:rsidRPr="003E60D1" w:rsidRDefault="00A61BF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6163964B" w14:textId="77777777" w:rsidR="00A61BF9" w:rsidRPr="003E60D1" w:rsidRDefault="00A61BF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4489B036" w14:textId="77777777" w:rsidR="00A61BF9" w:rsidRPr="003E60D1" w:rsidRDefault="00A61BF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7139CFD8" w14:textId="77777777" w:rsidR="00A61BF9" w:rsidRPr="003E60D1" w:rsidRDefault="00A61BF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51E79591" w14:textId="77777777" w:rsidR="00A61BF9" w:rsidRPr="003E60D1" w:rsidRDefault="00A61BF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3C61BE82" w14:textId="77777777" w:rsidR="00A61BF9" w:rsidRPr="003E60D1" w:rsidRDefault="00A61BF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0CD64B1C" w14:textId="77777777" w:rsidR="00A61BF9" w:rsidRPr="003E60D1" w:rsidRDefault="00A61BF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140C2866" w14:textId="77777777" w:rsidR="00A61BF9" w:rsidRPr="003E60D1" w:rsidRDefault="00A61BF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31767F83" w14:textId="77777777" w:rsidR="00A61BF9" w:rsidRPr="003E60D1" w:rsidRDefault="00A61BF9"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2A068FBF" w14:textId="77777777" w:rsidR="00A61BF9" w:rsidRPr="003E60D1" w:rsidRDefault="00A61BF9"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58C54CFB" w14:textId="77777777" w:rsidR="00A61BF9" w:rsidRPr="003E60D1" w:rsidRDefault="00A61BF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242714AC" w14:textId="77777777" w:rsidR="00A61BF9" w:rsidRPr="003E60D1" w:rsidRDefault="00A61BF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0A50DC03" w14:textId="77777777" w:rsidR="00A61BF9" w:rsidRPr="003E60D1" w:rsidRDefault="00A61BF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5B15042E" w14:textId="77777777" w:rsidR="00A61BF9" w:rsidRPr="003E60D1" w:rsidRDefault="00A61BF9"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504E2F2D" w14:textId="77777777" w:rsidR="00A61BF9" w:rsidRPr="003E60D1" w:rsidRDefault="00A61BF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45EE1"/>
    <w:rsid w:val="00270DA2"/>
    <w:rsid w:val="002A21BC"/>
    <w:rsid w:val="002C169E"/>
    <w:rsid w:val="002D50E9"/>
    <w:rsid w:val="002E43BE"/>
    <w:rsid w:val="00316FAD"/>
    <w:rsid w:val="00324E2A"/>
    <w:rsid w:val="00350D7E"/>
    <w:rsid w:val="0036728A"/>
    <w:rsid w:val="00384132"/>
    <w:rsid w:val="003A443E"/>
    <w:rsid w:val="003B3636"/>
    <w:rsid w:val="003E60D1"/>
    <w:rsid w:val="003E7810"/>
    <w:rsid w:val="004234D1"/>
    <w:rsid w:val="004B2A24"/>
    <w:rsid w:val="004E1144"/>
    <w:rsid w:val="00516CEA"/>
    <w:rsid w:val="005309A4"/>
    <w:rsid w:val="0057041B"/>
    <w:rsid w:val="0058406C"/>
    <w:rsid w:val="00586F2D"/>
    <w:rsid w:val="005B3B08"/>
    <w:rsid w:val="005C49E6"/>
    <w:rsid w:val="005E2955"/>
    <w:rsid w:val="00625142"/>
    <w:rsid w:val="0063338A"/>
    <w:rsid w:val="00635C8F"/>
    <w:rsid w:val="0064014A"/>
    <w:rsid w:val="006415E3"/>
    <w:rsid w:val="00650A01"/>
    <w:rsid w:val="006879D2"/>
    <w:rsid w:val="006A2B8D"/>
    <w:rsid w:val="006A5E21"/>
    <w:rsid w:val="006B430C"/>
    <w:rsid w:val="006B4D39"/>
    <w:rsid w:val="006F3D34"/>
    <w:rsid w:val="00700F1C"/>
    <w:rsid w:val="00766402"/>
    <w:rsid w:val="00767DC1"/>
    <w:rsid w:val="00792E80"/>
    <w:rsid w:val="007B50B2"/>
    <w:rsid w:val="008154AA"/>
    <w:rsid w:val="0089654F"/>
    <w:rsid w:val="008C734C"/>
    <w:rsid w:val="008D10D3"/>
    <w:rsid w:val="008E3A62"/>
    <w:rsid w:val="008F12E6"/>
    <w:rsid w:val="008F2B65"/>
    <w:rsid w:val="008F7FB4"/>
    <w:rsid w:val="00900583"/>
    <w:rsid w:val="00934658"/>
    <w:rsid w:val="009644B4"/>
    <w:rsid w:val="009908A0"/>
    <w:rsid w:val="009A44F7"/>
    <w:rsid w:val="009E204E"/>
    <w:rsid w:val="00A23B3E"/>
    <w:rsid w:val="00A30CBB"/>
    <w:rsid w:val="00A46950"/>
    <w:rsid w:val="00A61BF9"/>
    <w:rsid w:val="00A66D42"/>
    <w:rsid w:val="00A90A1D"/>
    <w:rsid w:val="00AA21EF"/>
    <w:rsid w:val="00AA2252"/>
    <w:rsid w:val="00AA5F93"/>
    <w:rsid w:val="00AB049A"/>
    <w:rsid w:val="00AC1067"/>
    <w:rsid w:val="00AD33A4"/>
    <w:rsid w:val="00AE5CFF"/>
    <w:rsid w:val="00AE7704"/>
    <w:rsid w:val="00B32C28"/>
    <w:rsid w:val="00B4095F"/>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D5447"/>
    <w:rsid w:val="00CF1961"/>
    <w:rsid w:val="00CF449A"/>
    <w:rsid w:val="00D1282D"/>
    <w:rsid w:val="00D2676E"/>
    <w:rsid w:val="00D27DB2"/>
    <w:rsid w:val="00D509A5"/>
    <w:rsid w:val="00D64744"/>
    <w:rsid w:val="00D92A41"/>
    <w:rsid w:val="00D93877"/>
    <w:rsid w:val="00DA7329"/>
    <w:rsid w:val="00DE4996"/>
    <w:rsid w:val="00E0264E"/>
    <w:rsid w:val="00E87016"/>
    <w:rsid w:val="00EB216B"/>
    <w:rsid w:val="00EB45DC"/>
    <w:rsid w:val="00F26DE7"/>
    <w:rsid w:val="00F351F0"/>
    <w:rsid w:val="00F51F37"/>
    <w:rsid w:val="00F52143"/>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0FF473B"/>
  <w15:docId w15:val="{E9F916FE-7367-47F1-B166-A7DFB8902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CCE5D-0D1C-46E3-889A-8EC348231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6354</Words>
  <Characters>36221</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42491</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Ignazio Corrias</cp:lastModifiedBy>
  <cp:revision>4</cp:revision>
  <cp:lastPrinted>2016-07-15T14:50:00Z</cp:lastPrinted>
  <dcterms:created xsi:type="dcterms:W3CDTF">2021-06-15T12:29:00Z</dcterms:created>
  <dcterms:modified xsi:type="dcterms:W3CDTF">2021-10-11T07:38:00Z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