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3E85A" w14:textId="77777777" w:rsidR="00A23B3E" w:rsidRDefault="00A23B3E" w:rsidP="00BB116C">
      <w:pPr>
        <w:pStyle w:val="Titolo1"/>
        <w:jc w:val="center"/>
        <w:rPr>
          <w:sz w:val="20"/>
          <w:szCs w:val="20"/>
        </w:rPr>
      </w:pPr>
      <w:r>
        <w:t>Allegato</w:t>
      </w:r>
    </w:p>
    <w:p w14:paraId="1945B0E5" w14:textId="77777777" w:rsidR="00A23B3E" w:rsidRDefault="00A23B3E">
      <w:pPr>
        <w:spacing w:before="0" w:after="0"/>
        <w:rPr>
          <w:sz w:val="20"/>
          <w:szCs w:val="20"/>
        </w:rPr>
      </w:pPr>
    </w:p>
    <w:p w14:paraId="219FFFC2" w14:textId="77777777" w:rsidR="00A23B3E" w:rsidRDefault="00A23B3E">
      <w:pPr>
        <w:pStyle w:val="Annexetitre"/>
        <w:spacing w:before="0" w:after="0"/>
        <w:jc w:val="both"/>
        <w:rPr>
          <w:caps/>
          <w:sz w:val="16"/>
          <w:szCs w:val="16"/>
          <w:u w:val="none"/>
        </w:rPr>
      </w:pPr>
    </w:p>
    <w:p w14:paraId="122382A8" w14:textId="77777777" w:rsidR="00A23B3E" w:rsidRDefault="00A23B3E" w:rsidP="00A30CBB">
      <w:pPr>
        <w:pStyle w:val="Annexetitre"/>
        <w:spacing w:before="0" w:after="0"/>
      </w:pPr>
      <w:r>
        <w:rPr>
          <w:caps/>
          <w:sz w:val="16"/>
          <w:szCs w:val="16"/>
          <w:u w:val="none"/>
        </w:rPr>
        <w:t>Modello di formulario peril documento di gara unico europeo (DGUE)</w:t>
      </w:r>
    </w:p>
    <w:p w14:paraId="77581DF3" w14:textId="77777777" w:rsidR="00A23B3E" w:rsidRDefault="00A23B3E" w:rsidP="00FB3543">
      <w:pPr>
        <w:spacing w:before="0" w:after="0"/>
      </w:pPr>
    </w:p>
    <w:p w14:paraId="0A81F8F4" w14:textId="77777777" w:rsidR="00A23B3E" w:rsidRDefault="00A23B3E">
      <w:pPr>
        <w:pStyle w:val="ChapterTitle"/>
        <w:spacing w:before="0" w:after="0"/>
        <w:jc w:val="both"/>
      </w:pPr>
      <w:r>
        <w:rPr>
          <w:sz w:val="18"/>
          <w:szCs w:val="18"/>
        </w:rPr>
        <w:t>Parte I: Informazioni sulla procedura di appalto e sull'amministrazione aggiudicatrice o ente aggiudicatore</w:t>
      </w:r>
    </w:p>
    <w:p w14:paraId="37385DEA" w14:textId="77777777" w:rsidR="00A23B3E" w:rsidRDefault="00A23B3E">
      <w:pPr>
        <w:spacing w:before="0" w:after="0"/>
      </w:pPr>
    </w:p>
    <w:p w14:paraId="0877B978"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14:paraId="7412F3CD"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14:paraId="161FFD0E"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14:paraId="643BC60B"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14:paraId="64298A88"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28B46AE2"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14:paraId="2C753406" w14:textId="77777777" w:rsidR="00FB3543" w:rsidRDefault="00FB3543" w:rsidP="00FB3543">
      <w:pPr>
        <w:pStyle w:val="SectionTitle"/>
        <w:spacing w:before="0" w:after="0"/>
        <w:jc w:val="both"/>
        <w:rPr>
          <w:rFonts w:ascii="Arial" w:hAnsi="Arial" w:cs="Arial"/>
          <w:b w:val="0"/>
          <w:caps/>
          <w:sz w:val="16"/>
          <w:szCs w:val="16"/>
        </w:rPr>
      </w:pPr>
    </w:p>
    <w:p w14:paraId="27598E71" w14:textId="77777777"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14:paraId="31BA4ABC"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57AEEF82"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D1E54A" w14:textId="77777777"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561D4D" w14:textId="77777777" w:rsidR="00A23B3E" w:rsidRDefault="00A23B3E">
            <w:r>
              <w:rPr>
                <w:rFonts w:ascii="Arial" w:hAnsi="Arial" w:cs="Arial"/>
                <w:b/>
                <w:sz w:val="14"/>
                <w:szCs w:val="14"/>
              </w:rPr>
              <w:t>Risposta:</w:t>
            </w:r>
          </w:p>
        </w:tc>
      </w:tr>
      <w:tr w:rsidR="00A23B3E" w14:paraId="76987E51"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273494"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14:paraId="1418F041" w14:textId="77777777"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C5A30A" w14:textId="77777777" w:rsidR="00586F2D" w:rsidRPr="00586F2D" w:rsidRDefault="00586F2D" w:rsidP="00586F2D">
            <w:pPr>
              <w:rPr>
                <w:rFonts w:ascii="Arial" w:hAnsi="Arial" w:cs="Arial"/>
                <w:color w:val="000000"/>
                <w:sz w:val="14"/>
                <w:szCs w:val="14"/>
              </w:rPr>
            </w:pPr>
            <w:r w:rsidRPr="00586F2D">
              <w:rPr>
                <w:rFonts w:ascii="Arial" w:hAnsi="Arial" w:cs="Arial"/>
                <w:color w:val="000000"/>
                <w:sz w:val="14"/>
                <w:szCs w:val="14"/>
              </w:rPr>
              <w:t>Azienda Ospedaliero Universitaria di Cagliari</w:t>
            </w:r>
          </w:p>
          <w:p w14:paraId="080C7DAB" w14:textId="77777777" w:rsidR="00586F2D" w:rsidRPr="00586F2D" w:rsidRDefault="00586F2D" w:rsidP="00586F2D">
            <w:pPr>
              <w:rPr>
                <w:rFonts w:ascii="Arial" w:hAnsi="Arial" w:cs="Arial"/>
                <w:color w:val="000000"/>
                <w:sz w:val="14"/>
                <w:szCs w:val="14"/>
              </w:rPr>
            </w:pPr>
            <w:r w:rsidRPr="00586F2D">
              <w:rPr>
                <w:rFonts w:ascii="Arial" w:hAnsi="Arial" w:cs="Arial"/>
                <w:color w:val="000000"/>
                <w:sz w:val="14"/>
                <w:szCs w:val="14"/>
              </w:rPr>
              <w:t>via Ospedale, 54 - 09124 Cagliari</w:t>
            </w:r>
          </w:p>
          <w:p w14:paraId="623DC417" w14:textId="77777777" w:rsidR="00A23B3E" w:rsidRPr="003A443E" w:rsidRDefault="00586F2D" w:rsidP="00586F2D">
            <w:pPr>
              <w:rPr>
                <w:color w:val="000000"/>
              </w:rPr>
            </w:pPr>
            <w:r w:rsidRPr="00586F2D">
              <w:rPr>
                <w:rFonts w:ascii="Arial" w:hAnsi="Arial" w:cs="Arial"/>
                <w:color w:val="000000"/>
                <w:sz w:val="14"/>
                <w:szCs w:val="14"/>
              </w:rPr>
              <w:t>P.I. e C.F. 03108560925</w:t>
            </w:r>
          </w:p>
        </w:tc>
      </w:tr>
      <w:tr w:rsidR="00A23B3E" w14:paraId="7A13D760" w14:textId="7777777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32F311" w14:textId="77777777"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A3C6F0" w14:textId="77777777" w:rsidR="00A23B3E" w:rsidRDefault="00A23B3E">
            <w:r>
              <w:rPr>
                <w:rFonts w:ascii="Arial" w:hAnsi="Arial" w:cs="Arial"/>
                <w:b/>
                <w:sz w:val="14"/>
                <w:szCs w:val="14"/>
              </w:rPr>
              <w:t>Risposta:</w:t>
            </w:r>
          </w:p>
        </w:tc>
      </w:tr>
      <w:tr w:rsidR="00A23B3E" w14:paraId="1C772082"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3A772F" w14:textId="77777777"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FB22E8" w14:textId="3C51FDB3" w:rsidR="00A23B3E" w:rsidRDefault="00E117F6" w:rsidP="00E117F6">
            <w:pPr>
              <w:jc w:val="both"/>
            </w:pPr>
            <w:r w:rsidRPr="00E117F6">
              <w:rPr>
                <w:rFonts w:ascii="Arial" w:hAnsi="Arial" w:cs="Arial"/>
                <w:color w:val="000000"/>
                <w:sz w:val="14"/>
                <w:szCs w:val="14"/>
              </w:rPr>
              <w:t>Procedura aperta, ai sensi dell'art. 60, D.Lgs. 2016, n. 50, ai fini dell'aggiudicazione della</w:t>
            </w:r>
            <w:r>
              <w:rPr>
                <w:rFonts w:ascii="Arial" w:hAnsi="Arial" w:cs="Arial"/>
                <w:color w:val="000000"/>
                <w:sz w:val="14"/>
                <w:szCs w:val="14"/>
              </w:rPr>
              <w:t xml:space="preserve"> </w:t>
            </w:r>
            <w:r w:rsidRPr="00E117F6">
              <w:rPr>
                <w:rFonts w:ascii="Arial" w:hAnsi="Arial" w:cs="Arial"/>
                <w:color w:val="000000"/>
                <w:sz w:val="14"/>
                <w:szCs w:val="14"/>
              </w:rPr>
              <w:t>fornitura e installazione di attrezzature varie per anatomia patologica suddiviso in 8 lotti per</w:t>
            </w:r>
            <w:r>
              <w:rPr>
                <w:rFonts w:ascii="Arial" w:hAnsi="Arial" w:cs="Arial"/>
                <w:color w:val="000000"/>
                <w:sz w:val="14"/>
                <w:szCs w:val="14"/>
              </w:rPr>
              <w:t xml:space="preserve"> </w:t>
            </w:r>
            <w:r w:rsidRPr="00E117F6">
              <w:rPr>
                <w:rFonts w:ascii="Arial" w:hAnsi="Arial" w:cs="Arial"/>
                <w:color w:val="000000"/>
                <w:sz w:val="14"/>
                <w:szCs w:val="14"/>
              </w:rPr>
              <w:t>le esigenze dell’AOU di Cagliari - Piattaforma telematica SardegnaCAT</w:t>
            </w:r>
          </w:p>
        </w:tc>
      </w:tr>
      <w:tr w:rsidR="00A23B3E" w14:paraId="1A1EFD48"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26E961" w14:textId="77777777"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D3F305" w14:textId="5030D44A" w:rsidR="00A23B3E" w:rsidRDefault="00A90A1D" w:rsidP="006415E3">
            <w:r>
              <w:rPr>
                <w:rFonts w:ascii="Arial" w:hAnsi="Arial" w:cs="Arial"/>
                <w:sz w:val="14"/>
                <w:szCs w:val="14"/>
              </w:rPr>
              <w:t>Delibera n</w:t>
            </w:r>
            <w:r w:rsidR="00E117F6">
              <w:rPr>
                <w:rFonts w:ascii="Arial" w:hAnsi="Arial" w:cs="Arial"/>
                <w:sz w:val="14"/>
                <w:szCs w:val="14"/>
              </w:rPr>
              <w:t>. 1684</w:t>
            </w:r>
            <w:r w:rsidRPr="00A90A1D">
              <w:rPr>
                <w:rFonts w:ascii="Arial" w:hAnsi="Arial" w:cs="Arial"/>
                <w:sz w:val="14"/>
                <w:szCs w:val="14"/>
              </w:rPr>
              <w:t xml:space="preserve"> del   </w:t>
            </w:r>
            <w:r w:rsidR="00E117F6">
              <w:rPr>
                <w:rFonts w:ascii="Arial" w:hAnsi="Arial" w:cs="Arial"/>
                <w:sz w:val="14"/>
                <w:szCs w:val="14"/>
              </w:rPr>
              <w:t>30</w:t>
            </w:r>
            <w:r w:rsidRPr="00A90A1D">
              <w:rPr>
                <w:rFonts w:ascii="Arial" w:hAnsi="Arial" w:cs="Arial"/>
                <w:sz w:val="14"/>
                <w:szCs w:val="14"/>
              </w:rPr>
              <w:t>/</w:t>
            </w:r>
            <w:r w:rsidR="00E117F6">
              <w:rPr>
                <w:rFonts w:ascii="Arial" w:hAnsi="Arial" w:cs="Arial"/>
                <w:sz w:val="14"/>
                <w:szCs w:val="14"/>
              </w:rPr>
              <w:t>12</w:t>
            </w:r>
            <w:r w:rsidRPr="00A90A1D">
              <w:rPr>
                <w:rFonts w:ascii="Arial" w:hAnsi="Arial" w:cs="Arial"/>
                <w:sz w:val="14"/>
                <w:szCs w:val="14"/>
              </w:rPr>
              <w:t>/20</w:t>
            </w:r>
            <w:r w:rsidR="00E117F6">
              <w:rPr>
                <w:rFonts w:ascii="Arial" w:hAnsi="Arial" w:cs="Arial"/>
                <w:sz w:val="14"/>
                <w:szCs w:val="14"/>
              </w:rPr>
              <w:t>21</w:t>
            </w:r>
          </w:p>
        </w:tc>
      </w:tr>
      <w:tr w:rsidR="00A23B3E" w14:paraId="580476A2"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E76D60"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14:paraId="165BDAE3"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14:paraId="5CE8F63A" w14:textId="77777777"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55FE2B" w14:textId="77777777" w:rsidR="00A23B3E" w:rsidRPr="003A443E" w:rsidRDefault="00A23B3E">
            <w:pPr>
              <w:rPr>
                <w:color w:val="000000"/>
              </w:rPr>
            </w:pPr>
            <w:r w:rsidRPr="003A443E">
              <w:rPr>
                <w:rFonts w:ascii="Arial" w:hAnsi="Arial" w:cs="Arial"/>
                <w:color w:val="000000"/>
                <w:sz w:val="14"/>
                <w:szCs w:val="14"/>
              </w:rPr>
              <w:t xml:space="preserve">[  ] </w:t>
            </w:r>
          </w:p>
        </w:tc>
      </w:tr>
    </w:tbl>
    <w:p w14:paraId="3E481BD7"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14:paraId="6F60CBAA" w14:textId="77777777"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14:paraId="6F721A50" w14:textId="77777777"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14:paraId="524E192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7685C16" w14:textId="77777777"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9A1768F" w14:textId="77777777" w:rsidR="00A23B3E" w:rsidRDefault="00A23B3E">
            <w:pPr>
              <w:pStyle w:val="Text1"/>
              <w:ind w:left="0"/>
            </w:pPr>
            <w:r>
              <w:rPr>
                <w:rFonts w:ascii="Arial" w:hAnsi="Arial" w:cs="Arial"/>
                <w:b/>
                <w:sz w:val="14"/>
                <w:szCs w:val="14"/>
              </w:rPr>
              <w:t>Risposta:</w:t>
            </w:r>
          </w:p>
        </w:tc>
      </w:tr>
      <w:tr w:rsidR="00A23B3E" w14:paraId="6F56D646"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926BDEA" w14:textId="77777777"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E5072F3" w14:textId="77777777" w:rsidR="00A23B3E" w:rsidRDefault="00A23B3E">
            <w:pPr>
              <w:pStyle w:val="Text1"/>
              <w:ind w:left="0"/>
            </w:pPr>
            <w:r>
              <w:rPr>
                <w:rFonts w:ascii="Arial" w:hAnsi="Arial" w:cs="Arial"/>
                <w:sz w:val="14"/>
                <w:szCs w:val="14"/>
              </w:rPr>
              <w:t>[   ]</w:t>
            </w:r>
          </w:p>
        </w:tc>
      </w:tr>
      <w:tr w:rsidR="00A23B3E" w14:paraId="1D2CD63F" w14:textId="77777777"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1674153" w14:textId="77777777" w:rsidR="00A23B3E" w:rsidRDefault="00A23B3E">
            <w:pPr>
              <w:pStyle w:val="Text1"/>
              <w:ind w:left="0"/>
              <w:rPr>
                <w:rFonts w:ascii="Arial" w:hAnsi="Arial" w:cs="Arial"/>
                <w:sz w:val="14"/>
                <w:szCs w:val="14"/>
              </w:rPr>
            </w:pPr>
            <w:r>
              <w:rPr>
                <w:rFonts w:ascii="Arial" w:hAnsi="Arial" w:cs="Arial"/>
                <w:sz w:val="14"/>
                <w:szCs w:val="14"/>
              </w:rPr>
              <w:t>Partita IVA, se applicabile:</w:t>
            </w:r>
          </w:p>
          <w:p w14:paraId="2141FDC6" w14:textId="77777777"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BB148B4" w14:textId="77777777" w:rsidR="00A23B3E" w:rsidRDefault="00A23B3E">
            <w:pPr>
              <w:pStyle w:val="Text1"/>
              <w:ind w:left="0"/>
              <w:rPr>
                <w:rFonts w:ascii="Arial" w:hAnsi="Arial" w:cs="Arial"/>
                <w:sz w:val="14"/>
                <w:szCs w:val="14"/>
              </w:rPr>
            </w:pPr>
            <w:r>
              <w:rPr>
                <w:rFonts w:ascii="Arial" w:hAnsi="Arial" w:cs="Arial"/>
                <w:sz w:val="14"/>
                <w:szCs w:val="14"/>
              </w:rPr>
              <w:t>[   ]</w:t>
            </w:r>
          </w:p>
          <w:p w14:paraId="5B3F0EEF" w14:textId="77777777" w:rsidR="00A23B3E" w:rsidRDefault="00A23B3E">
            <w:pPr>
              <w:pStyle w:val="Text1"/>
              <w:ind w:left="0"/>
            </w:pPr>
            <w:r>
              <w:rPr>
                <w:rFonts w:ascii="Arial" w:hAnsi="Arial" w:cs="Arial"/>
                <w:sz w:val="14"/>
                <w:szCs w:val="14"/>
              </w:rPr>
              <w:t>[   ]</w:t>
            </w:r>
          </w:p>
        </w:tc>
      </w:tr>
      <w:tr w:rsidR="00A23B3E" w14:paraId="588A0951"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C23E62F" w14:textId="77777777"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84274DC" w14:textId="77777777" w:rsidR="00A23B3E" w:rsidRDefault="00A23B3E">
            <w:pPr>
              <w:pStyle w:val="Text1"/>
              <w:ind w:left="0"/>
            </w:pPr>
            <w:r>
              <w:rPr>
                <w:rFonts w:ascii="Arial" w:hAnsi="Arial" w:cs="Arial"/>
                <w:sz w:val="14"/>
                <w:szCs w:val="14"/>
              </w:rPr>
              <w:t>[……………]</w:t>
            </w:r>
          </w:p>
        </w:tc>
      </w:tr>
      <w:tr w:rsidR="00A23B3E" w14:paraId="2F2274D8" w14:textId="77777777"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29449C2"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14:paraId="4DDE6F71"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14:paraId="69662554"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14:paraId="0EB2FB35" w14:textId="77777777"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35BE51E" w14:textId="77777777" w:rsidR="00A23B3E" w:rsidRDefault="00A23B3E">
            <w:pPr>
              <w:pStyle w:val="Text1"/>
              <w:ind w:left="0"/>
              <w:rPr>
                <w:rFonts w:ascii="Arial" w:hAnsi="Arial" w:cs="Arial"/>
                <w:sz w:val="14"/>
                <w:szCs w:val="14"/>
              </w:rPr>
            </w:pPr>
            <w:r>
              <w:rPr>
                <w:rFonts w:ascii="Arial" w:hAnsi="Arial" w:cs="Arial"/>
                <w:sz w:val="14"/>
                <w:szCs w:val="14"/>
              </w:rPr>
              <w:t>[……………]</w:t>
            </w:r>
          </w:p>
          <w:p w14:paraId="77716099" w14:textId="77777777" w:rsidR="00A23B3E" w:rsidRDefault="00A23B3E">
            <w:pPr>
              <w:pStyle w:val="Text1"/>
              <w:ind w:left="0"/>
              <w:rPr>
                <w:rFonts w:ascii="Arial" w:hAnsi="Arial" w:cs="Arial"/>
                <w:sz w:val="14"/>
                <w:szCs w:val="14"/>
              </w:rPr>
            </w:pPr>
            <w:r>
              <w:rPr>
                <w:rFonts w:ascii="Arial" w:hAnsi="Arial" w:cs="Arial"/>
                <w:sz w:val="14"/>
                <w:szCs w:val="14"/>
              </w:rPr>
              <w:t>[……………]</w:t>
            </w:r>
          </w:p>
          <w:p w14:paraId="5393D055" w14:textId="77777777" w:rsidR="00A23B3E" w:rsidRDefault="00A23B3E">
            <w:pPr>
              <w:pStyle w:val="Text1"/>
              <w:ind w:left="0"/>
              <w:rPr>
                <w:rFonts w:ascii="Arial" w:hAnsi="Arial" w:cs="Arial"/>
                <w:sz w:val="14"/>
                <w:szCs w:val="14"/>
              </w:rPr>
            </w:pPr>
            <w:r>
              <w:rPr>
                <w:rFonts w:ascii="Arial" w:hAnsi="Arial" w:cs="Arial"/>
                <w:sz w:val="14"/>
                <w:szCs w:val="14"/>
              </w:rPr>
              <w:t>[……………]</w:t>
            </w:r>
          </w:p>
          <w:p w14:paraId="68AC255E" w14:textId="77777777" w:rsidR="00A23B3E" w:rsidRDefault="00A23B3E">
            <w:pPr>
              <w:pStyle w:val="Text1"/>
              <w:ind w:left="0"/>
            </w:pPr>
            <w:r>
              <w:rPr>
                <w:rFonts w:ascii="Arial" w:hAnsi="Arial" w:cs="Arial"/>
                <w:sz w:val="14"/>
                <w:szCs w:val="14"/>
              </w:rPr>
              <w:t>[……………]</w:t>
            </w:r>
          </w:p>
        </w:tc>
      </w:tr>
      <w:tr w:rsidR="00A23B3E" w14:paraId="5424CE46"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7E9594F" w14:textId="77777777"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E14198C" w14:textId="77777777" w:rsidR="00A23B3E" w:rsidRDefault="00A23B3E">
            <w:pPr>
              <w:pStyle w:val="Text1"/>
              <w:ind w:left="0"/>
            </w:pPr>
            <w:r>
              <w:rPr>
                <w:rFonts w:ascii="Arial" w:hAnsi="Arial" w:cs="Arial"/>
                <w:b/>
                <w:sz w:val="14"/>
                <w:szCs w:val="14"/>
              </w:rPr>
              <w:t>Risposta:</w:t>
            </w:r>
          </w:p>
        </w:tc>
      </w:tr>
      <w:tr w:rsidR="00A23B3E" w14:paraId="1CE7F9E3"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30A3909" w14:textId="77777777"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A3ACD6F" w14:textId="77777777" w:rsidR="00A23B3E" w:rsidRDefault="00A23B3E">
            <w:pPr>
              <w:pStyle w:val="Text1"/>
              <w:ind w:left="0"/>
            </w:pPr>
            <w:r>
              <w:rPr>
                <w:rFonts w:ascii="Arial" w:hAnsi="Arial" w:cs="Arial"/>
                <w:sz w:val="14"/>
                <w:szCs w:val="14"/>
              </w:rPr>
              <w:t>[ ] Sì [ ] No</w:t>
            </w:r>
          </w:p>
        </w:tc>
      </w:tr>
      <w:tr w:rsidR="00A23B3E" w14:paraId="45632B3A"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A6A35C9" w14:textId="77777777"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14:paraId="279E1BF7" w14:textId="77777777" w:rsidR="00A23B3E" w:rsidRPr="003A443E" w:rsidRDefault="00A23B3E">
            <w:pPr>
              <w:pStyle w:val="Text1"/>
              <w:spacing w:before="0" w:after="0"/>
              <w:ind w:left="0"/>
              <w:rPr>
                <w:rFonts w:ascii="Arial" w:hAnsi="Arial" w:cs="Arial"/>
                <w:b/>
                <w:color w:val="000000"/>
                <w:sz w:val="14"/>
                <w:szCs w:val="14"/>
              </w:rPr>
            </w:pPr>
          </w:p>
          <w:p w14:paraId="77A39231" w14:textId="77777777"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14:paraId="592C5C3B" w14:textId="77777777" w:rsidR="00A23B3E" w:rsidRPr="003A443E" w:rsidRDefault="00A23B3E">
            <w:pPr>
              <w:pStyle w:val="Text1"/>
              <w:spacing w:before="0" w:after="0"/>
              <w:ind w:left="0"/>
              <w:rPr>
                <w:rFonts w:ascii="Arial" w:hAnsi="Arial" w:cs="Arial"/>
                <w:color w:val="000000"/>
                <w:sz w:val="14"/>
                <w:szCs w:val="14"/>
              </w:rPr>
            </w:pPr>
          </w:p>
          <w:p w14:paraId="15DB3C25"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14:paraId="169F22D2" w14:textId="77777777"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207A1C9" w14:textId="77777777"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14:paraId="29D69182" w14:textId="77777777" w:rsidR="00A23B3E" w:rsidRDefault="00A23B3E">
            <w:pPr>
              <w:pStyle w:val="Text1"/>
              <w:spacing w:before="0" w:after="0"/>
              <w:ind w:left="0"/>
              <w:rPr>
                <w:rFonts w:ascii="Arial" w:hAnsi="Arial" w:cs="Arial"/>
                <w:sz w:val="14"/>
                <w:szCs w:val="14"/>
              </w:rPr>
            </w:pPr>
          </w:p>
          <w:p w14:paraId="2798FAE0" w14:textId="77777777" w:rsidR="00A23B3E" w:rsidRDefault="00A23B3E">
            <w:pPr>
              <w:pStyle w:val="Text1"/>
              <w:spacing w:before="0" w:after="0"/>
              <w:ind w:left="0"/>
              <w:rPr>
                <w:rFonts w:ascii="Arial" w:hAnsi="Arial" w:cs="Arial"/>
                <w:sz w:val="14"/>
                <w:szCs w:val="14"/>
              </w:rPr>
            </w:pPr>
          </w:p>
          <w:p w14:paraId="32DD2444" w14:textId="77777777" w:rsidR="00A23B3E" w:rsidRDefault="00A23B3E">
            <w:pPr>
              <w:pStyle w:val="Text1"/>
              <w:spacing w:before="0" w:after="0"/>
              <w:ind w:left="0"/>
              <w:rPr>
                <w:rFonts w:ascii="Arial" w:hAnsi="Arial" w:cs="Arial"/>
                <w:sz w:val="14"/>
                <w:szCs w:val="14"/>
              </w:rPr>
            </w:pPr>
          </w:p>
          <w:p w14:paraId="68C503B7" w14:textId="77777777" w:rsidR="00A23B3E" w:rsidRDefault="00A23B3E">
            <w:pPr>
              <w:pStyle w:val="Text1"/>
              <w:spacing w:before="0" w:after="0"/>
              <w:ind w:left="0"/>
              <w:rPr>
                <w:rFonts w:ascii="Arial" w:hAnsi="Arial" w:cs="Arial"/>
                <w:sz w:val="14"/>
                <w:szCs w:val="14"/>
              </w:rPr>
            </w:pPr>
          </w:p>
          <w:p w14:paraId="692C7A77" w14:textId="77777777" w:rsidR="00A23B3E" w:rsidRDefault="00A23B3E">
            <w:pPr>
              <w:pStyle w:val="Text1"/>
              <w:spacing w:before="0" w:after="0"/>
              <w:ind w:left="0"/>
              <w:rPr>
                <w:rFonts w:ascii="Arial" w:hAnsi="Arial" w:cs="Arial"/>
                <w:sz w:val="14"/>
                <w:szCs w:val="14"/>
              </w:rPr>
            </w:pPr>
            <w:r>
              <w:rPr>
                <w:rFonts w:ascii="Arial" w:hAnsi="Arial" w:cs="Arial"/>
                <w:sz w:val="14"/>
                <w:szCs w:val="14"/>
              </w:rPr>
              <w:t>[……………]</w:t>
            </w:r>
          </w:p>
          <w:p w14:paraId="6A631227" w14:textId="77777777" w:rsidR="00A23B3E" w:rsidRDefault="00A23B3E">
            <w:pPr>
              <w:pStyle w:val="Text1"/>
              <w:spacing w:before="0" w:after="0"/>
              <w:ind w:left="0"/>
              <w:rPr>
                <w:rFonts w:ascii="Arial" w:hAnsi="Arial" w:cs="Arial"/>
                <w:sz w:val="14"/>
                <w:szCs w:val="14"/>
              </w:rPr>
            </w:pPr>
          </w:p>
          <w:p w14:paraId="75BC43B9" w14:textId="77777777" w:rsidR="00A23B3E" w:rsidRDefault="00A23B3E">
            <w:pPr>
              <w:pStyle w:val="Text1"/>
              <w:spacing w:before="0" w:after="0"/>
              <w:ind w:left="0"/>
              <w:rPr>
                <w:rFonts w:ascii="Arial" w:hAnsi="Arial" w:cs="Arial"/>
                <w:sz w:val="14"/>
                <w:szCs w:val="14"/>
              </w:rPr>
            </w:pPr>
          </w:p>
          <w:p w14:paraId="527EFD14" w14:textId="77777777" w:rsidR="00A23B3E" w:rsidRDefault="00A23B3E">
            <w:pPr>
              <w:pStyle w:val="Text1"/>
              <w:spacing w:before="0" w:after="0"/>
              <w:ind w:left="0"/>
              <w:rPr>
                <w:rFonts w:ascii="Arial" w:hAnsi="Arial" w:cs="Arial"/>
                <w:sz w:val="14"/>
                <w:szCs w:val="14"/>
              </w:rPr>
            </w:pPr>
          </w:p>
          <w:p w14:paraId="6CBFBF41" w14:textId="77777777" w:rsidR="00A23B3E" w:rsidRDefault="00A23B3E">
            <w:pPr>
              <w:pStyle w:val="Text1"/>
              <w:spacing w:before="0" w:after="0"/>
              <w:ind w:left="0"/>
              <w:rPr>
                <w:rFonts w:ascii="Arial" w:hAnsi="Arial" w:cs="Arial"/>
                <w:sz w:val="14"/>
                <w:szCs w:val="14"/>
              </w:rPr>
            </w:pPr>
            <w:r>
              <w:rPr>
                <w:rFonts w:ascii="Arial" w:hAnsi="Arial" w:cs="Arial"/>
                <w:sz w:val="14"/>
                <w:szCs w:val="14"/>
              </w:rPr>
              <w:t>[…………....]</w:t>
            </w:r>
          </w:p>
          <w:p w14:paraId="13191C66" w14:textId="77777777" w:rsidR="00A23B3E" w:rsidRDefault="00A23B3E">
            <w:pPr>
              <w:pStyle w:val="Text1"/>
              <w:spacing w:before="0" w:after="0"/>
              <w:ind w:left="0"/>
              <w:rPr>
                <w:rFonts w:ascii="Arial" w:hAnsi="Arial" w:cs="Arial"/>
                <w:sz w:val="14"/>
                <w:szCs w:val="14"/>
              </w:rPr>
            </w:pPr>
          </w:p>
        </w:tc>
      </w:tr>
      <w:tr w:rsidR="00A23B3E" w14:paraId="5549CC4F"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87E366D"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14:paraId="6CFAABB7" w14:textId="77777777"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679A8D8E" w14:textId="77777777" w:rsidR="00A23B3E" w:rsidRPr="003A443E" w:rsidRDefault="00A23B3E">
            <w:pPr>
              <w:pStyle w:val="Text1"/>
              <w:spacing w:before="0" w:after="0"/>
              <w:ind w:left="0"/>
              <w:rPr>
                <w:rFonts w:ascii="Arial" w:hAnsi="Arial" w:cs="Arial"/>
                <w:color w:val="000000"/>
                <w:sz w:val="14"/>
                <w:szCs w:val="14"/>
              </w:rPr>
            </w:pPr>
          </w:p>
          <w:p w14:paraId="2F356704"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14:paraId="2EBDC38B" w14:textId="77777777" w:rsidR="00A23B3E" w:rsidRPr="003A443E" w:rsidRDefault="00A23B3E">
            <w:pPr>
              <w:pStyle w:val="Text1"/>
              <w:spacing w:before="0" w:after="0"/>
              <w:ind w:left="0"/>
              <w:rPr>
                <w:rFonts w:ascii="Arial" w:hAnsi="Arial" w:cs="Arial"/>
                <w:color w:val="000000"/>
                <w:sz w:val="12"/>
                <w:szCs w:val="12"/>
              </w:rPr>
            </w:pPr>
          </w:p>
          <w:p w14:paraId="41038316" w14:textId="77777777"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3EC8C9CB" w14:textId="77777777" w:rsidR="00A23B3E" w:rsidRPr="003A443E" w:rsidRDefault="00A23B3E">
            <w:pPr>
              <w:pStyle w:val="Text1"/>
              <w:spacing w:before="0" w:after="0"/>
              <w:ind w:left="720"/>
              <w:rPr>
                <w:rFonts w:ascii="Arial" w:hAnsi="Arial" w:cs="Arial"/>
                <w:i/>
                <w:color w:val="000000"/>
                <w:sz w:val="14"/>
                <w:szCs w:val="14"/>
              </w:rPr>
            </w:pPr>
          </w:p>
          <w:p w14:paraId="37F252AE" w14:textId="77777777" w:rsidR="001F35A9" w:rsidRPr="003A443E" w:rsidRDefault="001F35A9">
            <w:pPr>
              <w:pStyle w:val="Text1"/>
              <w:spacing w:before="0" w:after="0"/>
              <w:ind w:left="720"/>
              <w:rPr>
                <w:rFonts w:ascii="Arial" w:hAnsi="Arial" w:cs="Arial"/>
                <w:i/>
                <w:color w:val="000000"/>
                <w:sz w:val="14"/>
                <w:szCs w:val="14"/>
              </w:rPr>
            </w:pPr>
          </w:p>
          <w:p w14:paraId="665AA032"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14:paraId="3DC086D7" w14:textId="77777777" w:rsidR="00A23B3E" w:rsidRPr="003A443E" w:rsidRDefault="00A23B3E">
            <w:pPr>
              <w:pStyle w:val="Text1"/>
              <w:spacing w:before="0" w:after="0"/>
              <w:ind w:left="284" w:hanging="284"/>
              <w:rPr>
                <w:rFonts w:ascii="Arial" w:hAnsi="Arial" w:cs="Arial"/>
                <w:color w:val="000000"/>
                <w:sz w:val="14"/>
                <w:szCs w:val="14"/>
              </w:rPr>
            </w:pPr>
          </w:p>
          <w:p w14:paraId="1E01B66E" w14:textId="77777777" w:rsidR="00A23B3E" w:rsidRPr="003A443E" w:rsidRDefault="00A23B3E">
            <w:pPr>
              <w:pStyle w:val="Text1"/>
              <w:spacing w:before="0" w:after="0"/>
              <w:ind w:left="284" w:hanging="284"/>
              <w:rPr>
                <w:rFonts w:ascii="Arial" w:hAnsi="Arial" w:cs="Arial"/>
                <w:color w:val="000000"/>
                <w:sz w:val="14"/>
                <w:szCs w:val="14"/>
              </w:rPr>
            </w:pPr>
          </w:p>
          <w:p w14:paraId="42C06903" w14:textId="77777777" w:rsidR="00A23B3E" w:rsidRPr="003A443E" w:rsidRDefault="00A23B3E">
            <w:pPr>
              <w:pStyle w:val="Text1"/>
              <w:spacing w:before="0" w:after="0"/>
              <w:ind w:left="284" w:hanging="284"/>
              <w:rPr>
                <w:rFonts w:ascii="Arial" w:hAnsi="Arial" w:cs="Arial"/>
                <w:color w:val="000000"/>
                <w:sz w:val="14"/>
                <w:szCs w:val="14"/>
              </w:rPr>
            </w:pPr>
          </w:p>
          <w:p w14:paraId="6A8963C4" w14:textId="77777777" w:rsidR="00A23B3E" w:rsidRPr="003A443E" w:rsidRDefault="00A23B3E">
            <w:pPr>
              <w:pStyle w:val="Text1"/>
              <w:spacing w:before="0" w:after="0"/>
              <w:ind w:left="284" w:hanging="284"/>
              <w:rPr>
                <w:rFonts w:ascii="Arial" w:hAnsi="Arial" w:cs="Arial"/>
                <w:color w:val="000000"/>
                <w:sz w:val="14"/>
                <w:szCs w:val="14"/>
              </w:rPr>
            </w:pPr>
          </w:p>
          <w:p w14:paraId="33C54194" w14:textId="77777777"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31718968" w14:textId="77777777"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14:paraId="6BB12EEC" w14:textId="77777777"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07621344" w14:textId="77777777"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14:paraId="5889D12C" w14:textId="77777777"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3A2A6B0A" w14:textId="77777777"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14:paraId="0859213F" w14:textId="77777777"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E5D33B8" w14:textId="77777777" w:rsidR="001F35A9" w:rsidRDefault="001F35A9">
            <w:pPr>
              <w:pStyle w:val="Text1"/>
              <w:ind w:left="0"/>
              <w:rPr>
                <w:rFonts w:ascii="Arial" w:hAnsi="Arial" w:cs="Arial"/>
                <w:sz w:val="15"/>
                <w:szCs w:val="15"/>
              </w:rPr>
            </w:pPr>
          </w:p>
          <w:p w14:paraId="3895FEC6" w14:textId="77777777" w:rsidR="001F35A9" w:rsidRDefault="001F35A9">
            <w:pPr>
              <w:pStyle w:val="Text1"/>
              <w:ind w:left="0"/>
              <w:rPr>
                <w:rFonts w:ascii="Arial" w:hAnsi="Arial" w:cs="Arial"/>
                <w:sz w:val="15"/>
                <w:szCs w:val="15"/>
              </w:rPr>
            </w:pPr>
          </w:p>
          <w:p w14:paraId="6D5BBF1A" w14:textId="77777777" w:rsidR="00A23B3E" w:rsidRDefault="00A23B3E">
            <w:pPr>
              <w:pStyle w:val="Text1"/>
              <w:ind w:left="0"/>
              <w:rPr>
                <w:rFonts w:ascii="Arial" w:hAnsi="Arial" w:cs="Arial"/>
                <w:sz w:val="15"/>
                <w:szCs w:val="15"/>
              </w:rPr>
            </w:pPr>
            <w:r>
              <w:rPr>
                <w:rFonts w:ascii="Arial" w:hAnsi="Arial" w:cs="Arial"/>
                <w:sz w:val="15"/>
                <w:szCs w:val="15"/>
              </w:rPr>
              <w:t>[ ] Sì [ ] No [ ] Non applicabile</w:t>
            </w:r>
          </w:p>
          <w:p w14:paraId="73BF4C17" w14:textId="77777777" w:rsidR="00A23B3E" w:rsidRDefault="00A23B3E">
            <w:pPr>
              <w:pStyle w:val="Text1"/>
              <w:ind w:left="0"/>
              <w:rPr>
                <w:rFonts w:ascii="Arial" w:hAnsi="Arial" w:cs="Arial"/>
                <w:sz w:val="15"/>
                <w:szCs w:val="15"/>
              </w:rPr>
            </w:pPr>
          </w:p>
          <w:p w14:paraId="0CD7141B" w14:textId="77777777" w:rsidR="00A23B3E" w:rsidRDefault="00A23B3E">
            <w:pPr>
              <w:pStyle w:val="Text1"/>
              <w:ind w:left="0"/>
              <w:rPr>
                <w:rFonts w:ascii="Arial" w:hAnsi="Arial" w:cs="Arial"/>
                <w:sz w:val="15"/>
                <w:szCs w:val="15"/>
              </w:rPr>
            </w:pPr>
          </w:p>
          <w:p w14:paraId="322B0C21" w14:textId="77777777"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387D09EF" w14:textId="77777777" w:rsidR="001F35A9" w:rsidRDefault="001F35A9" w:rsidP="001F35A9">
            <w:pPr>
              <w:pStyle w:val="Text1"/>
              <w:spacing w:before="0" w:after="0"/>
              <w:ind w:left="0"/>
              <w:rPr>
                <w:rFonts w:ascii="Arial" w:hAnsi="Arial" w:cs="Arial"/>
                <w:color w:val="000000"/>
                <w:sz w:val="14"/>
                <w:szCs w:val="14"/>
              </w:rPr>
            </w:pPr>
          </w:p>
          <w:p w14:paraId="2FF2D54A" w14:textId="77777777" w:rsidR="001F35A9" w:rsidRDefault="001F35A9" w:rsidP="001F35A9">
            <w:pPr>
              <w:pStyle w:val="Text1"/>
              <w:spacing w:before="0" w:after="0"/>
              <w:ind w:left="0"/>
              <w:rPr>
                <w:rFonts w:ascii="Arial" w:hAnsi="Arial" w:cs="Arial"/>
                <w:color w:val="000000"/>
                <w:sz w:val="14"/>
                <w:szCs w:val="14"/>
              </w:rPr>
            </w:pPr>
          </w:p>
          <w:p w14:paraId="11ED4BF5" w14:textId="77777777"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14:paraId="5787A1D6" w14:textId="77777777"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14:paraId="0958728D" w14:textId="77777777" w:rsidR="001F35A9" w:rsidRDefault="001F35A9">
            <w:pPr>
              <w:pStyle w:val="Text1"/>
              <w:ind w:left="0"/>
              <w:rPr>
                <w:rFonts w:ascii="Arial" w:hAnsi="Arial" w:cs="Arial"/>
                <w:color w:val="000000"/>
                <w:sz w:val="14"/>
                <w:szCs w:val="14"/>
              </w:rPr>
            </w:pPr>
          </w:p>
          <w:p w14:paraId="212F3C9A" w14:textId="77777777"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r>
              <w:rPr>
                <w:rFonts w:ascii="Arial" w:hAnsi="Arial" w:cs="Arial"/>
                <w:color w:val="000000"/>
                <w:sz w:val="14"/>
                <w:szCs w:val="14"/>
              </w:rPr>
              <w:lastRenderedPageBreak/>
              <w:t>d) [ ] Sì [ ] No</w:t>
            </w:r>
          </w:p>
          <w:p w14:paraId="2C34AE52" w14:textId="77777777" w:rsidR="00A23B3E" w:rsidRDefault="00A23B3E">
            <w:pPr>
              <w:pStyle w:val="Text1"/>
              <w:ind w:left="0"/>
              <w:rPr>
                <w:rFonts w:ascii="Arial" w:hAnsi="Arial" w:cs="Arial"/>
                <w:color w:val="FF0000"/>
                <w:sz w:val="14"/>
                <w:szCs w:val="14"/>
                <w:highlight w:val="yellow"/>
              </w:rPr>
            </w:pPr>
          </w:p>
          <w:p w14:paraId="7C10597A" w14:textId="77777777" w:rsidR="00A23B3E" w:rsidRDefault="00A23B3E">
            <w:pPr>
              <w:pStyle w:val="Text1"/>
              <w:ind w:left="0"/>
              <w:rPr>
                <w:rFonts w:ascii="Arial" w:hAnsi="Arial" w:cs="Arial"/>
                <w:color w:val="FF0000"/>
                <w:sz w:val="14"/>
                <w:szCs w:val="14"/>
                <w:highlight w:val="yellow"/>
              </w:rPr>
            </w:pPr>
          </w:p>
          <w:p w14:paraId="1A45876C" w14:textId="77777777" w:rsidR="00A23B3E" w:rsidRDefault="00A23B3E">
            <w:pPr>
              <w:pStyle w:val="Text1"/>
              <w:ind w:left="0"/>
              <w:rPr>
                <w:rFonts w:ascii="Arial" w:hAnsi="Arial" w:cs="Arial"/>
                <w:sz w:val="14"/>
                <w:szCs w:val="14"/>
              </w:rPr>
            </w:pPr>
          </w:p>
          <w:p w14:paraId="7868F580" w14:textId="77777777" w:rsidR="00A23B3E" w:rsidRDefault="00A23B3E">
            <w:pPr>
              <w:pStyle w:val="Text1"/>
              <w:ind w:left="0"/>
              <w:rPr>
                <w:rFonts w:ascii="Arial" w:hAnsi="Arial" w:cs="Arial"/>
                <w:sz w:val="14"/>
                <w:szCs w:val="14"/>
              </w:rPr>
            </w:pPr>
          </w:p>
          <w:p w14:paraId="6D9F2356" w14:textId="77777777" w:rsidR="001F35A9" w:rsidRDefault="001F35A9">
            <w:pPr>
              <w:pStyle w:val="Text1"/>
              <w:ind w:left="0"/>
              <w:rPr>
                <w:rFonts w:ascii="Arial" w:hAnsi="Arial" w:cs="Arial"/>
                <w:sz w:val="14"/>
                <w:szCs w:val="14"/>
              </w:rPr>
            </w:pPr>
          </w:p>
          <w:p w14:paraId="0D1B938E" w14:textId="77777777"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14:paraId="75F8650E" w14:textId="77777777" w:rsidR="00A23B3E" w:rsidRDefault="00A23B3E" w:rsidP="005309A4">
            <w:pPr>
              <w:pStyle w:val="Text1"/>
              <w:spacing w:before="0"/>
              <w:ind w:left="0"/>
            </w:pPr>
            <w:r>
              <w:rPr>
                <w:rFonts w:ascii="Arial" w:hAnsi="Arial" w:cs="Arial"/>
                <w:sz w:val="14"/>
                <w:szCs w:val="14"/>
              </w:rPr>
              <w:t>[………..…][…………][……….…][……….…]</w:t>
            </w:r>
          </w:p>
        </w:tc>
      </w:tr>
      <w:tr w:rsidR="00A23B3E" w14:paraId="7992D3C6" w14:textId="77777777"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B2FE737" w14:textId="77777777"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47C5EDC4" w14:textId="77777777"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14:paraId="0F3F484E"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14:paraId="09C5927C" w14:textId="77777777"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14:paraId="7B9150B9" w14:textId="77777777" w:rsidR="00A23B3E" w:rsidRPr="003A443E" w:rsidRDefault="00A23B3E">
            <w:pPr>
              <w:pStyle w:val="Text1"/>
              <w:spacing w:before="0" w:after="0"/>
              <w:ind w:left="0"/>
              <w:rPr>
                <w:rFonts w:ascii="Arial" w:hAnsi="Arial" w:cs="Arial"/>
                <w:color w:val="000000"/>
                <w:sz w:val="14"/>
                <w:szCs w:val="14"/>
              </w:rPr>
            </w:pPr>
          </w:p>
          <w:p w14:paraId="10D2B375" w14:textId="77777777"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7E3B58DB" w14:textId="77777777" w:rsidR="00A23B3E" w:rsidRPr="003A443E" w:rsidRDefault="00A23B3E">
            <w:pPr>
              <w:pStyle w:val="Text1"/>
              <w:spacing w:before="0" w:after="0"/>
              <w:ind w:left="720"/>
              <w:rPr>
                <w:rFonts w:ascii="Arial" w:hAnsi="Arial" w:cs="Arial"/>
                <w:i/>
                <w:color w:val="000000"/>
                <w:sz w:val="14"/>
                <w:szCs w:val="14"/>
              </w:rPr>
            </w:pPr>
          </w:p>
          <w:p w14:paraId="45CCC318" w14:textId="77777777"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14:paraId="5B653B2C" w14:textId="77777777" w:rsidR="00A23B3E" w:rsidRPr="003A443E" w:rsidRDefault="00A23B3E">
            <w:pPr>
              <w:pStyle w:val="Text1"/>
              <w:spacing w:before="0" w:after="0"/>
              <w:ind w:left="284" w:hanging="284"/>
              <w:rPr>
                <w:rFonts w:ascii="Arial" w:hAnsi="Arial" w:cs="Arial"/>
                <w:color w:val="000000"/>
                <w:sz w:val="14"/>
                <w:szCs w:val="14"/>
              </w:rPr>
            </w:pPr>
          </w:p>
          <w:p w14:paraId="559BDD73" w14:textId="77777777" w:rsidR="001F35A9" w:rsidRPr="003A443E" w:rsidRDefault="001F35A9">
            <w:pPr>
              <w:pStyle w:val="Text1"/>
              <w:spacing w:before="0" w:after="0"/>
              <w:ind w:left="284" w:hanging="284"/>
              <w:rPr>
                <w:rFonts w:ascii="Arial" w:hAnsi="Arial" w:cs="Arial"/>
                <w:color w:val="000000"/>
                <w:sz w:val="14"/>
                <w:szCs w:val="14"/>
              </w:rPr>
            </w:pPr>
          </w:p>
          <w:p w14:paraId="578B7625" w14:textId="77777777" w:rsidR="001F35A9" w:rsidRPr="003A443E" w:rsidRDefault="001F35A9">
            <w:pPr>
              <w:pStyle w:val="Text1"/>
              <w:spacing w:before="0" w:after="0"/>
              <w:ind w:left="284" w:hanging="284"/>
              <w:rPr>
                <w:rFonts w:ascii="Arial" w:hAnsi="Arial" w:cs="Arial"/>
                <w:color w:val="000000"/>
                <w:sz w:val="14"/>
                <w:szCs w:val="14"/>
              </w:rPr>
            </w:pPr>
          </w:p>
          <w:p w14:paraId="1C403C77" w14:textId="77777777" w:rsidR="001F35A9" w:rsidRPr="003A443E" w:rsidRDefault="001F35A9">
            <w:pPr>
              <w:pStyle w:val="Text1"/>
              <w:spacing w:before="0" w:after="0"/>
              <w:ind w:left="284" w:hanging="284"/>
              <w:rPr>
                <w:rFonts w:ascii="Arial" w:hAnsi="Arial" w:cs="Arial"/>
                <w:color w:val="000000"/>
                <w:sz w:val="14"/>
                <w:szCs w:val="14"/>
              </w:rPr>
            </w:pPr>
          </w:p>
          <w:p w14:paraId="675C5E98" w14:textId="77777777" w:rsidR="001F35A9" w:rsidRPr="003A443E" w:rsidRDefault="001F35A9">
            <w:pPr>
              <w:pStyle w:val="Text1"/>
              <w:spacing w:before="0" w:after="0"/>
              <w:ind w:left="284" w:hanging="284"/>
              <w:rPr>
                <w:rFonts w:ascii="Arial" w:hAnsi="Arial" w:cs="Arial"/>
                <w:color w:val="000000"/>
                <w:sz w:val="14"/>
                <w:szCs w:val="14"/>
              </w:rPr>
            </w:pPr>
          </w:p>
          <w:p w14:paraId="5DA5E45A" w14:textId="77777777" w:rsidR="00A23B3E" w:rsidRPr="003A443E" w:rsidRDefault="00A23B3E">
            <w:pPr>
              <w:pStyle w:val="Text1"/>
              <w:spacing w:before="0" w:after="0"/>
              <w:ind w:left="284" w:hanging="284"/>
              <w:rPr>
                <w:rFonts w:ascii="Arial" w:hAnsi="Arial" w:cs="Arial"/>
                <w:color w:val="000000"/>
                <w:sz w:val="14"/>
                <w:szCs w:val="14"/>
              </w:rPr>
            </w:pPr>
          </w:p>
          <w:p w14:paraId="4036498E" w14:textId="77777777"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14:paraId="7DB0A5E6" w14:textId="77777777" w:rsidR="00A23B3E" w:rsidRPr="003A443E" w:rsidRDefault="00A23B3E">
            <w:pPr>
              <w:pStyle w:val="Text1"/>
              <w:spacing w:before="0" w:after="0"/>
              <w:ind w:left="284" w:hanging="284"/>
              <w:rPr>
                <w:rFonts w:ascii="Arial" w:hAnsi="Arial" w:cs="Arial"/>
                <w:color w:val="000000"/>
                <w:sz w:val="14"/>
                <w:szCs w:val="14"/>
              </w:rPr>
            </w:pPr>
          </w:p>
          <w:p w14:paraId="7CD9562C" w14:textId="77777777"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8CBCC4C" w14:textId="77777777" w:rsidR="00A23B3E" w:rsidRPr="003A443E" w:rsidRDefault="00A23B3E">
            <w:pPr>
              <w:pStyle w:val="Text1"/>
              <w:ind w:left="0"/>
              <w:rPr>
                <w:rFonts w:ascii="Arial" w:hAnsi="Arial" w:cs="Arial"/>
                <w:color w:val="000000"/>
                <w:sz w:val="14"/>
                <w:szCs w:val="14"/>
              </w:rPr>
            </w:pPr>
          </w:p>
          <w:p w14:paraId="7D695240"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14:paraId="4C856EDD" w14:textId="77777777" w:rsidR="00A23B3E" w:rsidRPr="003A443E" w:rsidRDefault="00A23B3E">
            <w:pPr>
              <w:pStyle w:val="Text1"/>
              <w:ind w:left="0"/>
              <w:rPr>
                <w:rFonts w:ascii="Arial" w:hAnsi="Arial" w:cs="Arial"/>
                <w:color w:val="000000"/>
                <w:sz w:val="14"/>
                <w:szCs w:val="14"/>
              </w:rPr>
            </w:pPr>
          </w:p>
          <w:p w14:paraId="35FAF9D0" w14:textId="77777777" w:rsidR="00A23B3E" w:rsidRPr="003A443E" w:rsidRDefault="00A23B3E">
            <w:pPr>
              <w:pStyle w:val="Text1"/>
              <w:ind w:left="0"/>
              <w:rPr>
                <w:rFonts w:ascii="Arial" w:hAnsi="Arial" w:cs="Arial"/>
                <w:color w:val="000000"/>
                <w:sz w:val="14"/>
                <w:szCs w:val="14"/>
              </w:rPr>
            </w:pPr>
          </w:p>
          <w:p w14:paraId="784E7F1E"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14:paraId="766FAAF0" w14:textId="77777777" w:rsidR="00A23B3E" w:rsidRPr="003A443E" w:rsidRDefault="00A23B3E">
            <w:pPr>
              <w:pStyle w:val="Text1"/>
              <w:ind w:left="0"/>
              <w:rPr>
                <w:rFonts w:ascii="Arial" w:hAnsi="Arial" w:cs="Arial"/>
                <w:color w:val="000000"/>
                <w:sz w:val="14"/>
                <w:szCs w:val="14"/>
              </w:rPr>
            </w:pPr>
          </w:p>
          <w:p w14:paraId="34FDC1EF" w14:textId="77777777"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14:paraId="0605B456" w14:textId="77777777" w:rsidR="00A23B3E" w:rsidRPr="003A443E" w:rsidRDefault="00A23B3E" w:rsidP="00F351F0">
            <w:pPr>
              <w:pStyle w:val="Text1"/>
              <w:spacing w:before="0" w:after="0"/>
              <w:ind w:left="0"/>
              <w:rPr>
                <w:rFonts w:ascii="Arial" w:hAnsi="Arial" w:cs="Arial"/>
                <w:color w:val="000000"/>
                <w:sz w:val="14"/>
                <w:szCs w:val="14"/>
              </w:rPr>
            </w:pPr>
          </w:p>
          <w:p w14:paraId="23E3F7CC" w14:textId="77777777"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14:paraId="7BA61B8E" w14:textId="77777777"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14:paraId="2E7C1D9C" w14:textId="77777777" w:rsidR="00AA5F93" w:rsidRPr="003A443E" w:rsidRDefault="00AA5F93" w:rsidP="00AA5F93">
            <w:pPr>
              <w:pStyle w:val="Text1"/>
              <w:tabs>
                <w:tab w:val="left" w:pos="318"/>
              </w:tabs>
              <w:spacing w:before="0" w:after="0"/>
              <w:ind w:left="0"/>
              <w:rPr>
                <w:rFonts w:ascii="Arial" w:hAnsi="Arial" w:cs="Arial"/>
                <w:color w:val="000000"/>
                <w:sz w:val="14"/>
                <w:szCs w:val="14"/>
              </w:rPr>
            </w:pPr>
          </w:p>
          <w:p w14:paraId="6A88A96F" w14:textId="77777777"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14:paraId="17D8F745" w14:textId="77777777"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14:paraId="17E0DD3D" w14:textId="77777777"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10D35E99" w14:textId="77777777"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14:paraId="7EAE92E9"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89435D8" w14:textId="77777777"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8E25A49" w14:textId="77777777" w:rsidR="00A23B3E" w:rsidRDefault="00A23B3E">
            <w:pPr>
              <w:pStyle w:val="Text1"/>
              <w:ind w:left="0"/>
            </w:pPr>
            <w:r>
              <w:rPr>
                <w:rFonts w:ascii="Arial" w:hAnsi="Arial" w:cs="Arial"/>
                <w:b/>
                <w:sz w:val="15"/>
                <w:szCs w:val="15"/>
              </w:rPr>
              <w:t>Risposta:</w:t>
            </w:r>
          </w:p>
        </w:tc>
      </w:tr>
      <w:tr w:rsidR="00A23B3E" w14:paraId="514EB64D"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A46E02C" w14:textId="77777777"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C129E45" w14:textId="77777777" w:rsidR="00A23B3E" w:rsidRDefault="00A23B3E">
            <w:pPr>
              <w:pStyle w:val="Text1"/>
              <w:ind w:left="0"/>
            </w:pPr>
            <w:r>
              <w:rPr>
                <w:rFonts w:ascii="Arial" w:hAnsi="Arial" w:cs="Arial"/>
                <w:sz w:val="15"/>
                <w:szCs w:val="15"/>
              </w:rPr>
              <w:t>[ ] Sì [ ] No</w:t>
            </w:r>
          </w:p>
        </w:tc>
      </w:tr>
      <w:tr w:rsidR="00A23B3E" w14:paraId="4E49A138"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53B47DC4" w14:textId="77777777"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14:paraId="27FF9023"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9BAB316" w14:textId="77777777"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0A7559B8" w14:textId="77777777"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14:paraId="52FF8BBC" w14:textId="77777777" w:rsidR="00A23B3E" w:rsidRPr="003A443E" w:rsidRDefault="00A23B3E">
            <w:pPr>
              <w:pStyle w:val="Text1"/>
              <w:spacing w:before="0" w:after="0"/>
              <w:ind w:left="284"/>
              <w:rPr>
                <w:rFonts w:ascii="Arial" w:hAnsi="Arial" w:cs="Arial"/>
                <w:color w:val="000000"/>
                <w:sz w:val="14"/>
                <w:szCs w:val="14"/>
              </w:rPr>
            </w:pPr>
          </w:p>
          <w:p w14:paraId="30A0855D"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14:paraId="19290100" w14:textId="77777777"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55182A06" w14:textId="77777777" w:rsidR="00A23B3E" w:rsidRPr="003A443E" w:rsidRDefault="00A23B3E">
            <w:pPr>
              <w:pStyle w:val="Text1"/>
              <w:spacing w:before="0" w:after="0"/>
              <w:ind w:left="0"/>
              <w:rPr>
                <w:rFonts w:ascii="Arial" w:hAnsi="Arial" w:cs="Arial"/>
                <w:b/>
                <w:color w:val="000000"/>
                <w:sz w:val="14"/>
                <w:szCs w:val="14"/>
              </w:rPr>
            </w:pPr>
          </w:p>
          <w:p w14:paraId="1B111DE5" w14:textId="77777777"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AB49B60" w14:textId="77777777" w:rsidR="00A23B3E" w:rsidRPr="003A443E" w:rsidRDefault="00A23B3E">
            <w:pPr>
              <w:pStyle w:val="Text1"/>
              <w:spacing w:before="0" w:after="0"/>
              <w:ind w:left="0"/>
              <w:rPr>
                <w:rFonts w:ascii="Arial" w:hAnsi="Arial" w:cs="Arial"/>
                <w:color w:val="000000"/>
                <w:sz w:val="15"/>
                <w:szCs w:val="15"/>
              </w:rPr>
            </w:pPr>
          </w:p>
          <w:p w14:paraId="7DB9B31F" w14:textId="77777777" w:rsidR="00A23B3E" w:rsidRPr="003A443E" w:rsidRDefault="00A23B3E">
            <w:pPr>
              <w:pStyle w:val="Text1"/>
              <w:spacing w:before="0" w:after="0"/>
              <w:ind w:left="0"/>
              <w:rPr>
                <w:rFonts w:ascii="Arial" w:hAnsi="Arial" w:cs="Arial"/>
                <w:color w:val="000000"/>
                <w:sz w:val="15"/>
                <w:szCs w:val="15"/>
              </w:rPr>
            </w:pPr>
          </w:p>
          <w:p w14:paraId="5819B933" w14:textId="77777777" w:rsidR="00A23B3E" w:rsidRPr="003A443E" w:rsidRDefault="00A23B3E">
            <w:pPr>
              <w:pStyle w:val="Text1"/>
              <w:spacing w:before="0" w:after="0"/>
              <w:ind w:left="0"/>
              <w:rPr>
                <w:rFonts w:ascii="Arial" w:hAnsi="Arial" w:cs="Arial"/>
                <w:color w:val="000000"/>
                <w:sz w:val="15"/>
                <w:szCs w:val="15"/>
              </w:rPr>
            </w:pPr>
          </w:p>
          <w:p w14:paraId="6DE2CCFD" w14:textId="77777777" w:rsidR="001F35A9" w:rsidRPr="003A443E" w:rsidRDefault="001F35A9">
            <w:pPr>
              <w:pStyle w:val="Text1"/>
              <w:spacing w:before="0" w:after="0"/>
              <w:ind w:left="0"/>
              <w:rPr>
                <w:rFonts w:ascii="Arial" w:hAnsi="Arial" w:cs="Arial"/>
                <w:color w:val="000000"/>
                <w:sz w:val="15"/>
                <w:szCs w:val="15"/>
              </w:rPr>
            </w:pPr>
          </w:p>
          <w:p w14:paraId="30DF0298" w14:textId="77777777" w:rsidR="001F35A9" w:rsidRPr="003A443E" w:rsidRDefault="001F35A9">
            <w:pPr>
              <w:pStyle w:val="Text1"/>
              <w:spacing w:before="0" w:after="0"/>
              <w:ind w:left="0"/>
              <w:rPr>
                <w:rFonts w:ascii="Arial" w:hAnsi="Arial" w:cs="Arial"/>
                <w:color w:val="000000"/>
                <w:sz w:val="15"/>
                <w:szCs w:val="15"/>
              </w:rPr>
            </w:pPr>
          </w:p>
          <w:p w14:paraId="76733E48"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14:paraId="3E2951C8" w14:textId="77777777" w:rsidR="00A23B3E" w:rsidRPr="003A443E" w:rsidRDefault="00A23B3E">
            <w:pPr>
              <w:pStyle w:val="Text1"/>
              <w:spacing w:before="0" w:after="0"/>
              <w:ind w:left="0"/>
              <w:rPr>
                <w:rFonts w:ascii="Arial" w:hAnsi="Arial" w:cs="Arial"/>
                <w:color w:val="000000"/>
                <w:sz w:val="15"/>
                <w:szCs w:val="15"/>
              </w:rPr>
            </w:pPr>
          </w:p>
          <w:p w14:paraId="523348C9"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14:paraId="147C2CC6"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14:paraId="7ACE7507" w14:textId="77777777" w:rsidR="00A23B3E" w:rsidRPr="003A443E" w:rsidRDefault="00A23B3E">
            <w:pPr>
              <w:pStyle w:val="Text1"/>
              <w:spacing w:before="0" w:after="0"/>
              <w:ind w:left="0"/>
              <w:rPr>
                <w:rFonts w:ascii="Arial" w:hAnsi="Arial" w:cs="Arial"/>
                <w:color w:val="000000"/>
                <w:sz w:val="15"/>
                <w:szCs w:val="15"/>
              </w:rPr>
            </w:pPr>
          </w:p>
          <w:p w14:paraId="5D6C8A39" w14:textId="77777777"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14:paraId="5AD4564A"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24969FB" w14:textId="77777777"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5737ECD" w14:textId="77777777" w:rsidR="00A23B3E" w:rsidRDefault="00A23B3E">
            <w:pPr>
              <w:pStyle w:val="Text1"/>
              <w:ind w:left="0"/>
            </w:pPr>
            <w:r>
              <w:rPr>
                <w:rFonts w:ascii="Arial" w:hAnsi="Arial" w:cs="Arial"/>
                <w:b/>
                <w:sz w:val="15"/>
                <w:szCs w:val="15"/>
              </w:rPr>
              <w:t>Risposta:</w:t>
            </w:r>
          </w:p>
        </w:tc>
      </w:tr>
      <w:tr w:rsidR="00A23B3E" w14:paraId="3234FFB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EFF2A3A" w14:textId="77777777" w:rsidR="00A23B3E" w:rsidRDefault="00A23B3E">
            <w:pPr>
              <w:pStyle w:val="Text1"/>
              <w:spacing w:after="0"/>
              <w:ind w:left="0"/>
            </w:pPr>
            <w:r>
              <w:rPr>
                <w:rFonts w:ascii="Arial" w:hAnsi="Arial" w:cs="Arial"/>
                <w:sz w:val="15"/>
                <w:szCs w:val="15"/>
              </w:rPr>
              <w:lastRenderedPageBreak/>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E03C8A4" w14:textId="77777777" w:rsidR="00A23B3E" w:rsidRDefault="00A23B3E">
            <w:pPr>
              <w:pStyle w:val="Text1"/>
              <w:ind w:left="0"/>
            </w:pPr>
            <w:r>
              <w:rPr>
                <w:rFonts w:ascii="Arial" w:hAnsi="Arial" w:cs="Arial"/>
                <w:sz w:val="15"/>
                <w:szCs w:val="15"/>
              </w:rPr>
              <w:t>[   ]</w:t>
            </w:r>
          </w:p>
        </w:tc>
      </w:tr>
    </w:tbl>
    <w:p w14:paraId="3641E10C" w14:textId="77777777" w:rsidR="00A23B3E" w:rsidRPr="00AA5F93" w:rsidRDefault="00A23B3E">
      <w:pPr>
        <w:pStyle w:val="SectionTitle"/>
        <w:spacing w:before="0" w:after="0"/>
        <w:jc w:val="both"/>
        <w:rPr>
          <w:rFonts w:ascii="Arial" w:hAnsi="Arial" w:cs="Arial"/>
          <w:b w:val="0"/>
          <w:caps/>
          <w:sz w:val="10"/>
          <w:szCs w:val="10"/>
        </w:rPr>
      </w:pPr>
    </w:p>
    <w:p w14:paraId="18636899" w14:textId="77777777" w:rsidR="00A23B3E" w:rsidRPr="00AA5F93" w:rsidRDefault="00A23B3E">
      <w:pPr>
        <w:pStyle w:val="SectionTitle"/>
        <w:spacing w:before="0" w:after="0"/>
        <w:jc w:val="both"/>
        <w:rPr>
          <w:rFonts w:ascii="Arial" w:hAnsi="Arial" w:cs="Arial"/>
          <w:b w:val="0"/>
          <w:caps/>
          <w:sz w:val="12"/>
          <w:szCs w:val="12"/>
        </w:rPr>
      </w:pPr>
    </w:p>
    <w:p w14:paraId="38B063E3" w14:textId="77777777"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61F4DF0B" w14:textId="77777777"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2AA5107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1D9233" w14:textId="77777777"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7E62E7" w14:textId="77777777" w:rsidR="00A23B3E" w:rsidRDefault="00A23B3E">
            <w:r>
              <w:rPr>
                <w:rFonts w:ascii="Arial" w:hAnsi="Arial" w:cs="Arial"/>
                <w:b/>
                <w:sz w:val="15"/>
                <w:szCs w:val="15"/>
              </w:rPr>
              <w:t>Risposta:</w:t>
            </w:r>
          </w:p>
        </w:tc>
      </w:tr>
      <w:tr w:rsidR="00A23B3E" w14:paraId="241AD0F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76335A" w14:textId="77777777"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9CB00D" w14:textId="77777777" w:rsidR="00A23B3E" w:rsidRDefault="00A23B3E">
            <w:pPr>
              <w:spacing w:after="0"/>
            </w:pPr>
            <w:r>
              <w:rPr>
                <w:rFonts w:ascii="Arial" w:hAnsi="Arial" w:cs="Arial"/>
                <w:sz w:val="14"/>
                <w:szCs w:val="14"/>
              </w:rPr>
              <w:t>[…………….];</w:t>
            </w:r>
            <w:r>
              <w:rPr>
                <w:rFonts w:ascii="Arial" w:hAnsi="Arial" w:cs="Arial"/>
                <w:sz w:val="14"/>
                <w:szCs w:val="14"/>
              </w:rPr>
              <w:br/>
              <w:t>[…………….]</w:t>
            </w:r>
          </w:p>
        </w:tc>
      </w:tr>
      <w:tr w:rsidR="00A23B3E" w14:paraId="19C8A19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CE8ECF" w14:textId="77777777"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496C33" w14:textId="77777777" w:rsidR="00A23B3E" w:rsidRDefault="00A23B3E">
            <w:r>
              <w:rPr>
                <w:rFonts w:ascii="Arial" w:hAnsi="Arial" w:cs="Arial"/>
                <w:sz w:val="14"/>
                <w:szCs w:val="14"/>
              </w:rPr>
              <w:t>[………….…]</w:t>
            </w:r>
          </w:p>
        </w:tc>
      </w:tr>
      <w:tr w:rsidR="00A23B3E" w14:paraId="68809C5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EB04A1" w14:textId="77777777"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1D5CDF" w14:textId="77777777" w:rsidR="00A23B3E" w:rsidRDefault="00A23B3E">
            <w:pPr>
              <w:spacing w:after="0"/>
            </w:pPr>
            <w:r>
              <w:rPr>
                <w:rFonts w:ascii="Arial" w:hAnsi="Arial" w:cs="Arial"/>
                <w:sz w:val="14"/>
                <w:szCs w:val="14"/>
              </w:rPr>
              <w:t>[………….…]</w:t>
            </w:r>
          </w:p>
        </w:tc>
      </w:tr>
      <w:tr w:rsidR="00A23B3E" w14:paraId="5EDB284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F9D04E" w14:textId="77777777"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B90400" w14:textId="77777777" w:rsidR="00A23B3E" w:rsidRDefault="00A23B3E">
            <w:r>
              <w:rPr>
                <w:rFonts w:ascii="Arial" w:hAnsi="Arial" w:cs="Arial"/>
                <w:sz w:val="14"/>
                <w:szCs w:val="14"/>
              </w:rPr>
              <w:t>[………….…]</w:t>
            </w:r>
          </w:p>
        </w:tc>
      </w:tr>
      <w:tr w:rsidR="00A23B3E" w14:paraId="4D21C33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A5E393" w14:textId="77777777"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182A76" w14:textId="77777777" w:rsidR="00A23B3E" w:rsidRDefault="00A23B3E">
            <w:r>
              <w:rPr>
                <w:rFonts w:ascii="Arial" w:hAnsi="Arial" w:cs="Arial"/>
                <w:sz w:val="14"/>
                <w:szCs w:val="14"/>
              </w:rPr>
              <w:t>[…………….]</w:t>
            </w:r>
          </w:p>
        </w:tc>
      </w:tr>
      <w:tr w:rsidR="00A23B3E" w14:paraId="039344D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4AE05C" w14:textId="77777777"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8DF8ED" w14:textId="77777777" w:rsidR="00A23B3E" w:rsidRDefault="00A23B3E">
            <w:r>
              <w:rPr>
                <w:rFonts w:ascii="Arial" w:hAnsi="Arial" w:cs="Arial"/>
                <w:sz w:val="14"/>
                <w:szCs w:val="14"/>
              </w:rPr>
              <w:t>[………….…]</w:t>
            </w:r>
          </w:p>
        </w:tc>
      </w:tr>
    </w:tbl>
    <w:p w14:paraId="43C57E91" w14:textId="77777777"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14:paraId="20A41CF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9567EE" w14:textId="77777777"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C0D47A" w14:textId="77777777" w:rsidR="00A23B3E" w:rsidRPr="003A443E" w:rsidRDefault="00A23B3E">
            <w:pPr>
              <w:rPr>
                <w:color w:val="000000"/>
              </w:rPr>
            </w:pPr>
            <w:r w:rsidRPr="003A443E">
              <w:rPr>
                <w:rFonts w:ascii="Arial" w:hAnsi="Arial" w:cs="Arial"/>
                <w:b/>
                <w:color w:val="000000"/>
                <w:sz w:val="15"/>
                <w:szCs w:val="15"/>
              </w:rPr>
              <w:t>Risposta:</w:t>
            </w:r>
          </w:p>
        </w:tc>
      </w:tr>
      <w:tr w:rsidR="00A23B3E" w:rsidRPr="003A443E" w14:paraId="2311909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F73479" w14:textId="77777777"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70A4E783" w14:textId="77777777"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01527977" w14:textId="77777777"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540A7ADC" w14:textId="77777777"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181F58"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14:paraId="0577349C" w14:textId="77777777" w:rsidR="00A23B3E" w:rsidRDefault="00A23B3E">
            <w:pPr>
              <w:rPr>
                <w:rFonts w:ascii="Arial" w:hAnsi="Arial" w:cs="Arial"/>
                <w:color w:val="000000"/>
                <w:sz w:val="15"/>
                <w:szCs w:val="15"/>
              </w:rPr>
            </w:pPr>
          </w:p>
          <w:p w14:paraId="4929FCA5" w14:textId="77777777" w:rsidR="00CA04F3" w:rsidRPr="003A443E" w:rsidRDefault="00CA04F3">
            <w:pPr>
              <w:rPr>
                <w:rFonts w:ascii="Arial" w:hAnsi="Arial" w:cs="Arial"/>
                <w:color w:val="000000"/>
                <w:sz w:val="15"/>
                <w:szCs w:val="15"/>
              </w:rPr>
            </w:pPr>
          </w:p>
          <w:p w14:paraId="6ACE13B7" w14:textId="77777777"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14:paraId="7ED74225" w14:textId="77777777" w:rsidR="00A23B3E" w:rsidRPr="003A443E" w:rsidRDefault="00A23B3E" w:rsidP="00CA04F3">
            <w:pPr>
              <w:spacing w:after="240"/>
              <w:rPr>
                <w:color w:val="000000"/>
              </w:rPr>
            </w:pPr>
            <w:r w:rsidRPr="003A443E">
              <w:rPr>
                <w:rFonts w:ascii="Arial" w:hAnsi="Arial" w:cs="Arial"/>
                <w:color w:val="000000"/>
                <w:sz w:val="14"/>
                <w:szCs w:val="14"/>
              </w:rPr>
              <w:t>[………….…]</w:t>
            </w:r>
          </w:p>
        </w:tc>
      </w:tr>
    </w:tbl>
    <w:p w14:paraId="73E489CE" w14:textId="77777777"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14:paraId="21879056" w14:textId="77777777"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68B8E751" w14:textId="77777777" w:rsidR="00D93877" w:rsidRDefault="00D93877" w:rsidP="00F351F0">
      <w:pPr>
        <w:pStyle w:val="ChapterTitle"/>
        <w:spacing w:before="0" w:after="0"/>
        <w:jc w:val="left"/>
        <w:rPr>
          <w:rFonts w:ascii="Arial" w:hAnsi="Arial" w:cs="Arial"/>
          <w:b w:val="0"/>
          <w:caps/>
          <w:sz w:val="14"/>
          <w:szCs w:val="14"/>
        </w:rPr>
      </w:pPr>
    </w:p>
    <w:p w14:paraId="188EF17C" w14:textId="77777777"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14:paraId="3ED2DA78" w14:textId="77777777"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14:paraId="663AC499"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13FED1" w14:textId="77777777"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2C236DDF" w14:textId="77777777" w:rsidR="00A23B3E" w:rsidRDefault="00A23B3E">
            <w:r>
              <w:rPr>
                <w:rFonts w:ascii="Arial" w:hAnsi="Arial" w:cs="Arial"/>
                <w:b/>
                <w:sz w:val="15"/>
                <w:szCs w:val="15"/>
              </w:rPr>
              <w:t>Risposta:</w:t>
            </w:r>
          </w:p>
        </w:tc>
      </w:tr>
      <w:tr w:rsidR="000953DC" w:rsidRPr="003A443E" w14:paraId="0E7F55F2" w14:textId="77777777"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951172"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14:paraId="2CCB49E3"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14:paraId="0DDE4C87" w14:textId="77777777"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14:paraId="242AA053" w14:textId="77777777"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12555C5C"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14:paraId="6FC4DE7B" w14:textId="77777777" w:rsidR="00A23B3E" w:rsidRPr="003A443E" w:rsidRDefault="00A23B3E">
            <w:pPr>
              <w:rPr>
                <w:rFonts w:ascii="Arial" w:hAnsi="Arial" w:cs="Arial"/>
                <w:b/>
                <w:color w:val="000000"/>
                <w:sz w:val="15"/>
                <w:szCs w:val="15"/>
              </w:rPr>
            </w:pPr>
          </w:p>
          <w:p w14:paraId="6E980333"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14:paraId="58BFB8BB" w14:textId="77777777" w:rsidR="00BB116C" w:rsidRDefault="00BB116C">
            <w:pPr>
              <w:rPr>
                <w:rFonts w:ascii="Arial" w:hAnsi="Arial" w:cs="Arial"/>
                <w:color w:val="000000"/>
                <w:sz w:val="15"/>
                <w:szCs w:val="15"/>
              </w:rPr>
            </w:pPr>
          </w:p>
          <w:p w14:paraId="4E1ECBDA" w14:textId="77777777" w:rsidR="00A23B3E" w:rsidRPr="003A443E" w:rsidRDefault="00A23B3E">
            <w:pPr>
              <w:rPr>
                <w:color w:val="000000"/>
              </w:rPr>
            </w:pPr>
            <w:r w:rsidRPr="003A443E">
              <w:rPr>
                <w:rFonts w:ascii="Arial" w:hAnsi="Arial" w:cs="Arial"/>
                <w:color w:val="000000"/>
                <w:sz w:val="15"/>
                <w:szCs w:val="15"/>
              </w:rPr>
              <w:t>[……………….]</w:t>
            </w:r>
          </w:p>
        </w:tc>
      </w:tr>
    </w:tbl>
    <w:p w14:paraId="4610E008" w14:textId="77777777"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14:paraId="106F78D0" w14:textId="77777777" w:rsidR="00A23B3E" w:rsidRDefault="00A23B3E">
      <w:pPr>
        <w:spacing w:before="0"/>
        <w:rPr>
          <w:rFonts w:ascii="Arial" w:hAnsi="Arial" w:cs="Arial"/>
          <w:b/>
          <w:sz w:val="15"/>
          <w:szCs w:val="15"/>
        </w:rPr>
      </w:pPr>
    </w:p>
    <w:p w14:paraId="1F7A783D" w14:textId="77777777"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14:paraId="38638A3C" w14:textId="77777777"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5DBB03F9"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14:paraId="6A94620A"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14:paraId="5981F9C4"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6A57AFC3"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40FECAB2"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14:paraId="09B2D600"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2CC86E7B" w14:textId="77777777"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14:paraId="20432C2B" w14:textId="77777777"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4C022C09" w14:textId="77777777"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14:paraId="513426B1"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A603AE0" w14:textId="77777777"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8BF628B" w14:textId="77777777" w:rsidR="00A23B3E" w:rsidRPr="00EB45DC" w:rsidRDefault="00A23B3E">
            <w:pPr>
              <w:spacing w:after="0"/>
              <w:rPr>
                <w:color w:val="000000"/>
              </w:rPr>
            </w:pPr>
            <w:r w:rsidRPr="00EB45DC">
              <w:rPr>
                <w:rFonts w:ascii="Arial" w:hAnsi="Arial" w:cs="Arial"/>
                <w:b/>
                <w:color w:val="000000"/>
                <w:sz w:val="14"/>
                <w:szCs w:val="14"/>
              </w:rPr>
              <w:t>Risposta:</w:t>
            </w:r>
          </w:p>
        </w:tc>
      </w:tr>
      <w:tr w:rsidR="00A23B3E" w14:paraId="788F7E86"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8BD36FB" w14:textId="77777777"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14:paraId="6DF31D7D" w14:textId="77777777" w:rsidR="00F575CF" w:rsidRPr="00EB45DC" w:rsidRDefault="00F575CF" w:rsidP="00F575CF">
            <w:pPr>
              <w:rPr>
                <w:rStyle w:val="small"/>
                <w:color w:val="000000"/>
              </w:rPr>
            </w:pPr>
          </w:p>
          <w:p w14:paraId="22BF2A3D" w14:textId="77777777"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AC43A4F"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14:paraId="74FD9B7F" w14:textId="77777777" w:rsidR="00A23B3E" w:rsidRPr="00EB45DC" w:rsidRDefault="00A23B3E">
            <w:pPr>
              <w:spacing w:after="0"/>
              <w:rPr>
                <w:rFonts w:ascii="Arial" w:hAnsi="Arial" w:cs="Arial"/>
                <w:color w:val="000000"/>
                <w:sz w:val="14"/>
                <w:szCs w:val="14"/>
              </w:rPr>
            </w:pPr>
          </w:p>
          <w:p w14:paraId="40435D2F"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735AAC43" w14:textId="77777777"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14:paraId="3E1C364B"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3F5C202" w14:textId="77777777"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14:paraId="76208CC8" w14:textId="77777777"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59C5CE7D" w14:textId="77777777" w:rsidR="00A23B3E" w:rsidRPr="00EB45DC" w:rsidRDefault="00A23B3E">
            <w:pPr>
              <w:pStyle w:val="Paragrafoelenco1"/>
              <w:spacing w:after="0"/>
              <w:rPr>
                <w:rFonts w:ascii="Arial" w:hAnsi="Arial" w:cs="Arial"/>
                <w:color w:val="000000"/>
                <w:sz w:val="14"/>
                <w:szCs w:val="14"/>
              </w:rPr>
            </w:pPr>
          </w:p>
          <w:p w14:paraId="148F78BD" w14:textId="77777777"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14:paraId="5F17B0A4" w14:textId="77777777"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AE07672" w14:textId="77777777" w:rsidR="00A23B3E" w:rsidRPr="00EB45DC" w:rsidRDefault="00A23B3E">
            <w:pPr>
              <w:spacing w:after="0"/>
              <w:rPr>
                <w:rFonts w:ascii="Arial" w:hAnsi="Arial" w:cs="Arial"/>
                <w:color w:val="000000"/>
                <w:sz w:val="14"/>
                <w:szCs w:val="14"/>
              </w:rPr>
            </w:pPr>
          </w:p>
          <w:p w14:paraId="002CB85A" w14:textId="77777777" w:rsidR="00A23B3E" w:rsidRPr="00EB45DC" w:rsidRDefault="00A23B3E">
            <w:pPr>
              <w:spacing w:after="0"/>
              <w:rPr>
                <w:rFonts w:ascii="Arial" w:hAnsi="Arial" w:cs="Arial"/>
                <w:color w:val="000000"/>
                <w:sz w:val="14"/>
                <w:szCs w:val="14"/>
              </w:rPr>
            </w:pPr>
          </w:p>
          <w:p w14:paraId="4EA90C5E" w14:textId="77777777" w:rsidR="00FB3543" w:rsidRPr="00EB45DC" w:rsidRDefault="00FB3543">
            <w:pPr>
              <w:spacing w:after="0"/>
              <w:rPr>
                <w:rFonts w:ascii="Arial" w:hAnsi="Arial" w:cs="Arial"/>
                <w:color w:val="000000"/>
                <w:sz w:val="14"/>
                <w:szCs w:val="14"/>
              </w:rPr>
            </w:pPr>
          </w:p>
          <w:p w14:paraId="464C4A6A"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14:paraId="77CFABAE"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14:paraId="74FA36FB"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14:paraId="57B8BAA2"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B5B9F81" w14:textId="77777777"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650303E8" w14:textId="77777777" w:rsidR="00A23B3E" w:rsidRDefault="00A23B3E">
            <w:pPr>
              <w:spacing w:after="0"/>
              <w:rPr>
                <w:rFonts w:ascii="Arial" w:hAnsi="Arial" w:cs="Arial"/>
                <w:sz w:val="14"/>
                <w:szCs w:val="14"/>
              </w:rPr>
            </w:pPr>
          </w:p>
          <w:p w14:paraId="3FB9D8A3" w14:textId="77777777" w:rsidR="00A23B3E" w:rsidRDefault="00A46950">
            <w:pPr>
              <w:spacing w:after="0"/>
              <w:rPr>
                <w:rFonts w:ascii="Arial" w:hAnsi="Arial" w:cs="Arial"/>
                <w:sz w:val="14"/>
                <w:szCs w:val="14"/>
              </w:rPr>
            </w:pPr>
            <w:r>
              <w:rPr>
                <w:rFonts w:ascii="Arial" w:hAnsi="Arial" w:cs="Arial"/>
                <w:sz w:val="14"/>
                <w:szCs w:val="14"/>
              </w:rPr>
              <w:t>[ ] Sì [ ] No</w:t>
            </w:r>
          </w:p>
        </w:tc>
      </w:tr>
      <w:tr w:rsidR="00A23B3E" w14:paraId="56134447"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4DCB563"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14:paraId="02277D52"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14:paraId="3FFF6AE9"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14:paraId="44B5485C"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14:paraId="79A5C87C"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14:paraId="68093FCB"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14:paraId="45E14D9A" w14:textId="77777777" w:rsidR="00270DA2" w:rsidRPr="003A443E" w:rsidRDefault="00270DA2" w:rsidP="005309A4">
            <w:pPr>
              <w:tabs>
                <w:tab w:val="left" w:pos="304"/>
              </w:tabs>
              <w:spacing w:after="0"/>
              <w:jc w:val="both"/>
              <w:rPr>
                <w:rFonts w:ascii="Arial" w:hAnsi="Arial" w:cs="Arial"/>
                <w:color w:val="000000"/>
                <w:sz w:val="14"/>
                <w:szCs w:val="14"/>
              </w:rPr>
            </w:pPr>
          </w:p>
          <w:p w14:paraId="6F6AD446"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14:paraId="705E7EA2" w14:textId="77777777" w:rsidR="00270DA2" w:rsidRPr="003A443E" w:rsidRDefault="00270DA2" w:rsidP="005309A4">
            <w:pPr>
              <w:tabs>
                <w:tab w:val="left" w:pos="304"/>
              </w:tabs>
              <w:spacing w:after="0"/>
              <w:jc w:val="both"/>
              <w:rPr>
                <w:rFonts w:ascii="Arial" w:hAnsi="Arial" w:cs="Arial"/>
                <w:color w:val="000000"/>
                <w:sz w:val="14"/>
                <w:szCs w:val="14"/>
              </w:rPr>
            </w:pPr>
          </w:p>
          <w:p w14:paraId="742CFAC5" w14:textId="77777777" w:rsidR="00270DA2" w:rsidRPr="003A443E" w:rsidRDefault="00270DA2" w:rsidP="005309A4">
            <w:pPr>
              <w:tabs>
                <w:tab w:val="left" w:pos="304"/>
              </w:tabs>
              <w:spacing w:after="0"/>
              <w:jc w:val="both"/>
              <w:rPr>
                <w:rFonts w:ascii="Arial" w:hAnsi="Arial" w:cs="Arial"/>
                <w:color w:val="000000"/>
                <w:sz w:val="14"/>
                <w:szCs w:val="14"/>
              </w:rPr>
            </w:pPr>
          </w:p>
          <w:p w14:paraId="7C9D4363" w14:textId="77777777"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82F157E" w14:textId="77777777" w:rsidR="00A23B3E" w:rsidRPr="003A443E" w:rsidRDefault="00A23B3E">
            <w:pPr>
              <w:spacing w:after="0"/>
              <w:rPr>
                <w:rFonts w:ascii="Arial" w:hAnsi="Arial" w:cs="Arial"/>
                <w:color w:val="000000"/>
                <w:sz w:val="14"/>
                <w:szCs w:val="14"/>
              </w:rPr>
            </w:pPr>
          </w:p>
          <w:p w14:paraId="0158453D" w14:textId="77777777"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14:paraId="3264ED0F" w14:textId="77777777" w:rsidR="00A46950" w:rsidRPr="003A443E" w:rsidRDefault="00A46950" w:rsidP="00CD3E4F">
            <w:pPr>
              <w:spacing w:before="0" w:after="0"/>
              <w:rPr>
                <w:rFonts w:ascii="Arial" w:hAnsi="Arial" w:cs="Arial"/>
                <w:color w:val="000000"/>
                <w:sz w:val="14"/>
                <w:szCs w:val="14"/>
              </w:rPr>
            </w:pPr>
          </w:p>
          <w:p w14:paraId="64E71F41"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11A6FEE8" w14:textId="77777777" w:rsidR="00A23B3E" w:rsidRPr="003A443E" w:rsidRDefault="00A23B3E">
            <w:pPr>
              <w:spacing w:after="0"/>
              <w:rPr>
                <w:rFonts w:ascii="Arial" w:hAnsi="Arial" w:cs="Arial"/>
                <w:color w:val="000000"/>
                <w:sz w:val="14"/>
                <w:szCs w:val="14"/>
              </w:rPr>
            </w:pPr>
          </w:p>
          <w:p w14:paraId="4E8DD6DB" w14:textId="77777777" w:rsidR="00CD3E4F" w:rsidRDefault="00CD3E4F">
            <w:pPr>
              <w:spacing w:after="0"/>
              <w:rPr>
                <w:rFonts w:ascii="Arial" w:hAnsi="Arial" w:cs="Arial"/>
                <w:color w:val="000000"/>
                <w:sz w:val="4"/>
                <w:szCs w:val="4"/>
              </w:rPr>
            </w:pPr>
          </w:p>
          <w:p w14:paraId="327881D3" w14:textId="77777777" w:rsidR="00CD3E4F" w:rsidRPr="00CD3E4F" w:rsidRDefault="00CD3E4F">
            <w:pPr>
              <w:spacing w:after="0"/>
              <w:rPr>
                <w:rFonts w:ascii="Arial" w:hAnsi="Arial" w:cs="Arial"/>
                <w:color w:val="000000"/>
                <w:sz w:val="4"/>
                <w:szCs w:val="4"/>
              </w:rPr>
            </w:pPr>
          </w:p>
          <w:p w14:paraId="54195591"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6AF47450"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3F1F1CB2" w14:textId="77777777" w:rsidR="00270DA2" w:rsidRPr="003A443E" w:rsidRDefault="00270DA2">
            <w:pPr>
              <w:spacing w:after="0"/>
              <w:rPr>
                <w:rFonts w:ascii="Arial" w:hAnsi="Arial" w:cs="Arial"/>
                <w:color w:val="000000"/>
                <w:sz w:val="14"/>
                <w:szCs w:val="14"/>
              </w:rPr>
            </w:pPr>
          </w:p>
          <w:p w14:paraId="279CA76A"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3FCF63AD" w14:textId="77777777"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122FB958"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14:paraId="4BE6221C" w14:textId="77777777" w:rsidR="00270DA2" w:rsidRPr="003A443E" w:rsidRDefault="00270DA2">
            <w:pPr>
              <w:spacing w:after="0"/>
              <w:rPr>
                <w:rFonts w:ascii="Arial" w:hAnsi="Arial" w:cs="Arial"/>
                <w:color w:val="000000"/>
                <w:sz w:val="14"/>
                <w:szCs w:val="14"/>
              </w:rPr>
            </w:pPr>
          </w:p>
          <w:p w14:paraId="56B76E67" w14:textId="77777777"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14:paraId="3C2F2FFC" w14:textId="77777777" w:rsidR="003E60D1" w:rsidRDefault="003E60D1" w:rsidP="00A46950">
      <w:pPr>
        <w:jc w:val="center"/>
        <w:rPr>
          <w:rFonts w:ascii="Arial" w:hAnsi="Arial" w:cs="Arial"/>
          <w:w w:val="0"/>
          <w:sz w:val="14"/>
          <w:szCs w:val="14"/>
        </w:rPr>
      </w:pPr>
    </w:p>
    <w:p w14:paraId="7950A85E" w14:textId="77777777"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14:paraId="63445FB5"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58057A" w14:textId="77777777"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19D6DF62" w14:textId="77777777" w:rsidR="00A23B3E" w:rsidRDefault="00A23B3E">
            <w:r>
              <w:rPr>
                <w:rFonts w:ascii="Arial" w:hAnsi="Arial" w:cs="Arial"/>
                <w:b/>
                <w:sz w:val="15"/>
                <w:szCs w:val="15"/>
              </w:rPr>
              <w:t>Risposta:</w:t>
            </w:r>
          </w:p>
        </w:tc>
      </w:tr>
      <w:tr w:rsidR="00A23B3E" w14:paraId="306838C2"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1889EE" w14:textId="77777777"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35704DDF" w14:textId="77777777" w:rsidR="00A23B3E" w:rsidRDefault="00A23B3E">
            <w:r>
              <w:rPr>
                <w:rFonts w:ascii="Arial" w:hAnsi="Arial" w:cs="Arial"/>
                <w:sz w:val="15"/>
                <w:szCs w:val="15"/>
              </w:rPr>
              <w:t>[ ] Sì [ ] No</w:t>
            </w:r>
          </w:p>
        </w:tc>
      </w:tr>
      <w:tr w:rsidR="00A23B3E" w14:paraId="1E57DE89"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29562EAA"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14:paraId="6A48EE78" w14:textId="77777777"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14:paraId="0AF17313"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14:paraId="6BD84E95" w14:textId="77777777"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14:paraId="644B8A2F"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14:paraId="4101282F"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646F5742"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1E73640F" w14:textId="77777777"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4BD24833"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14:paraId="5D28A192" w14:textId="77777777"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ACB3E18" w14:textId="77777777"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621A19AD" w14:textId="77777777" w:rsidR="00A23B3E" w:rsidRDefault="00A23B3E">
            <w:r>
              <w:rPr>
                <w:rFonts w:ascii="Arial" w:hAnsi="Arial" w:cs="Arial"/>
                <w:b/>
                <w:sz w:val="15"/>
                <w:szCs w:val="15"/>
              </w:rPr>
              <w:t>Contributi previdenziali</w:t>
            </w:r>
          </w:p>
        </w:tc>
      </w:tr>
      <w:tr w:rsidR="00A23B3E" w14:paraId="2107F7EA"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2C00FBB2" w14:textId="77777777"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3CC4B1E8" w14:textId="77777777" w:rsidR="00A23B3E" w:rsidRDefault="00A23B3E">
            <w:pPr>
              <w:rPr>
                <w:rFonts w:ascii="Arial" w:hAnsi="Arial" w:cs="Arial"/>
                <w:color w:val="000000"/>
                <w:sz w:val="15"/>
                <w:szCs w:val="15"/>
              </w:rPr>
            </w:pPr>
          </w:p>
          <w:p w14:paraId="60E9EDBE"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09527169"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3AD58563" w14:textId="77777777" w:rsidR="00A23B3E" w:rsidRDefault="00A23B3E">
            <w:pPr>
              <w:rPr>
                <w:rFonts w:ascii="Arial" w:hAnsi="Arial" w:cs="Arial"/>
                <w:color w:val="000000"/>
                <w:sz w:val="15"/>
                <w:szCs w:val="15"/>
              </w:rPr>
            </w:pPr>
            <w:r>
              <w:rPr>
                <w:rFonts w:ascii="Arial" w:hAnsi="Arial" w:cs="Arial"/>
                <w:color w:val="000000"/>
                <w:sz w:val="15"/>
                <w:szCs w:val="15"/>
              </w:rPr>
              <w:br/>
              <w:t>c1) [ ] Sì [ ] No</w:t>
            </w:r>
          </w:p>
          <w:p w14:paraId="2C6B024E"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14:paraId="20442DEC"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72A28A6D"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60A573AD" w14:textId="77777777" w:rsidR="00F351F0" w:rsidRDefault="00F351F0">
            <w:pPr>
              <w:pStyle w:val="Tiret0"/>
              <w:ind w:left="850" w:hanging="850"/>
              <w:rPr>
                <w:rFonts w:ascii="Arial" w:hAnsi="Arial" w:cs="Arial"/>
                <w:color w:val="000000"/>
                <w:sz w:val="15"/>
                <w:szCs w:val="15"/>
              </w:rPr>
            </w:pPr>
          </w:p>
          <w:p w14:paraId="4653AC42"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130435D9" w14:textId="77777777"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23927F74"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463052C4" w14:textId="77777777" w:rsidR="00A23B3E" w:rsidRDefault="00A23B3E">
            <w:pPr>
              <w:rPr>
                <w:rFonts w:ascii="Arial" w:hAnsi="Arial" w:cs="Arial"/>
                <w:color w:val="000000"/>
                <w:sz w:val="15"/>
                <w:szCs w:val="15"/>
              </w:rPr>
            </w:pPr>
          </w:p>
          <w:p w14:paraId="46E409EF"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355E02C5"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729D1D73" w14:textId="77777777"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14:paraId="107FB579"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14:paraId="0E619DA1"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51E8E594"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6EBC5287" w14:textId="77777777" w:rsidR="00F351F0" w:rsidRDefault="00F351F0">
            <w:pPr>
              <w:pStyle w:val="Tiret0"/>
              <w:ind w:left="850" w:hanging="850"/>
              <w:rPr>
                <w:rFonts w:ascii="Arial" w:hAnsi="Arial" w:cs="Arial"/>
                <w:color w:val="000000"/>
                <w:sz w:val="15"/>
                <w:szCs w:val="15"/>
              </w:rPr>
            </w:pPr>
          </w:p>
          <w:p w14:paraId="49B6F73C"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0B378BBF" w14:textId="77777777"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6CF8D4C8"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14:paraId="45EB0C2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BE9E34" w14:textId="77777777"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30C814B2" w14:textId="77777777"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14:paraId="06CEC869" w14:textId="77777777" w:rsidR="00A23B3E" w:rsidRDefault="00A23B3E">
            <w:r>
              <w:rPr>
                <w:rFonts w:ascii="Arial" w:hAnsi="Arial" w:cs="Arial"/>
                <w:sz w:val="15"/>
                <w:szCs w:val="15"/>
              </w:rPr>
              <w:t>[……………][……………][…………..…]</w:t>
            </w:r>
          </w:p>
        </w:tc>
      </w:tr>
    </w:tbl>
    <w:p w14:paraId="653E3438" w14:textId="77777777"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14:paraId="1E663272" w14:textId="77777777"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654D9A8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A9FAAE" w14:textId="77777777"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02D90E" w14:textId="77777777" w:rsidR="00A23B3E" w:rsidRDefault="00A23B3E">
            <w:r>
              <w:rPr>
                <w:rFonts w:ascii="Arial" w:hAnsi="Arial" w:cs="Arial"/>
                <w:b/>
                <w:sz w:val="15"/>
                <w:szCs w:val="15"/>
              </w:rPr>
              <w:t>Risposta:</w:t>
            </w:r>
          </w:p>
        </w:tc>
      </w:tr>
      <w:tr w:rsidR="00A23B3E" w14:paraId="194AAFAA"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6D2DAF24" w14:textId="77777777"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14:paraId="0CA4E0AE" w14:textId="77777777" w:rsidR="00A23B3E" w:rsidRPr="003A443E" w:rsidRDefault="00A23B3E">
            <w:pPr>
              <w:spacing w:before="0" w:after="0"/>
              <w:rPr>
                <w:rFonts w:ascii="Arial" w:hAnsi="Arial" w:cs="Arial"/>
                <w:color w:val="000000"/>
                <w:sz w:val="15"/>
                <w:szCs w:val="15"/>
              </w:rPr>
            </w:pPr>
          </w:p>
          <w:p w14:paraId="2C4C3C91"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03BC59DA"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14:paraId="6BCFA522" w14:textId="77777777" w:rsidR="00A23B3E" w:rsidRPr="003A443E" w:rsidRDefault="00A23B3E">
            <w:pPr>
              <w:spacing w:before="0" w:after="0"/>
              <w:rPr>
                <w:rFonts w:ascii="Arial" w:hAnsi="Arial" w:cs="Arial"/>
                <w:color w:val="000000"/>
                <w:sz w:val="14"/>
                <w:szCs w:val="14"/>
              </w:rPr>
            </w:pPr>
          </w:p>
          <w:p w14:paraId="17FEF840" w14:textId="77777777"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2B865C22" w14:textId="77777777" w:rsidR="00A23B3E" w:rsidRPr="003A443E" w:rsidRDefault="00A23B3E">
            <w:pPr>
              <w:spacing w:before="0" w:after="0"/>
              <w:rPr>
                <w:rFonts w:ascii="Arial" w:hAnsi="Arial" w:cs="Arial"/>
                <w:color w:val="000000"/>
                <w:sz w:val="14"/>
                <w:szCs w:val="14"/>
              </w:rPr>
            </w:pPr>
          </w:p>
          <w:p w14:paraId="5C89569F"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14:paraId="1BCCFC89"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2200E764"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14:paraId="17B9B615" w14:textId="77777777" w:rsidR="00A23B3E" w:rsidRPr="003A443E" w:rsidRDefault="00A23B3E">
            <w:pPr>
              <w:spacing w:before="0" w:after="0"/>
              <w:rPr>
                <w:rFonts w:ascii="Arial" w:hAnsi="Arial" w:cs="Arial"/>
                <w:color w:val="000000"/>
                <w:sz w:val="14"/>
                <w:szCs w:val="14"/>
              </w:rPr>
            </w:pPr>
          </w:p>
          <w:p w14:paraId="4A8AF36F" w14:textId="77777777"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14:paraId="4FA9BED1" w14:textId="77777777" w:rsidR="00A23B3E" w:rsidRPr="003A443E" w:rsidRDefault="00A23B3E">
            <w:pPr>
              <w:spacing w:before="0" w:after="0"/>
              <w:rPr>
                <w:rFonts w:ascii="Arial" w:hAnsi="Arial" w:cs="Arial"/>
                <w:color w:val="000000"/>
                <w:sz w:val="14"/>
                <w:szCs w:val="14"/>
              </w:rPr>
            </w:pPr>
          </w:p>
          <w:p w14:paraId="3E0A3B6E"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96CD32" w14:textId="77777777" w:rsidR="00A23B3E" w:rsidRPr="003A443E" w:rsidRDefault="00A23B3E">
            <w:pPr>
              <w:rPr>
                <w:color w:val="000000"/>
              </w:rPr>
            </w:pPr>
            <w:r w:rsidRPr="003A443E">
              <w:rPr>
                <w:rFonts w:ascii="Arial" w:hAnsi="Arial" w:cs="Arial"/>
                <w:color w:val="000000"/>
                <w:sz w:val="15"/>
                <w:szCs w:val="15"/>
              </w:rPr>
              <w:t>[ ] Sì [ ] No</w:t>
            </w:r>
          </w:p>
        </w:tc>
      </w:tr>
      <w:tr w:rsidR="00A23B3E" w14:paraId="3A7660BD"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141BE95" w14:textId="77777777"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395251" w14:textId="77777777" w:rsidR="00A23B3E" w:rsidRPr="003A443E" w:rsidRDefault="00A23B3E">
            <w:pPr>
              <w:rPr>
                <w:rFonts w:ascii="Arial" w:hAnsi="Arial" w:cs="Arial"/>
                <w:color w:val="000000"/>
                <w:sz w:val="15"/>
                <w:szCs w:val="15"/>
              </w:rPr>
            </w:pPr>
          </w:p>
          <w:p w14:paraId="5C17AE63" w14:textId="77777777" w:rsidR="00A23B3E" w:rsidRPr="003A443E" w:rsidRDefault="00A23B3E">
            <w:pPr>
              <w:rPr>
                <w:rFonts w:ascii="Arial" w:hAnsi="Arial" w:cs="Arial"/>
                <w:color w:val="000000"/>
                <w:sz w:val="15"/>
                <w:szCs w:val="15"/>
              </w:rPr>
            </w:pPr>
          </w:p>
          <w:p w14:paraId="1389F850" w14:textId="77777777" w:rsidR="00A23B3E" w:rsidRPr="003A443E" w:rsidRDefault="00A23B3E">
            <w:pPr>
              <w:rPr>
                <w:rFonts w:ascii="Arial" w:hAnsi="Arial" w:cs="Arial"/>
                <w:color w:val="000000"/>
                <w:sz w:val="15"/>
                <w:szCs w:val="15"/>
              </w:rPr>
            </w:pPr>
          </w:p>
          <w:p w14:paraId="2F07E191"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14:paraId="5C653C9C"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14:paraId="32D30AB5" w14:textId="77777777" w:rsidR="00A23B3E" w:rsidRPr="003A443E" w:rsidRDefault="00A23B3E">
            <w:pPr>
              <w:rPr>
                <w:rFonts w:ascii="Arial" w:hAnsi="Arial" w:cs="Arial"/>
                <w:color w:val="000000"/>
                <w:sz w:val="15"/>
                <w:szCs w:val="15"/>
              </w:rPr>
            </w:pPr>
          </w:p>
          <w:p w14:paraId="654E9A04" w14:textId="77777777" w:rsidR="00A23B3E" w:rsidRPr="003A443E" w:rsidRDefault="00A23B3E">
            <w:pPr>
              <w:rPr>
                <w:rFonts w:ascii="Arial" w:hAnsi="Arial" w:cs="Arial"/>
                <w:color w:val="000000"/>
                <w:sz w:val="14"/>
                <w:szCs w:val="14"/>
              </w:rPr>
            </w:pPr>
          </w:p>
          <w:p w14:paraId="13778A9C"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6C0D3F83"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534A714F"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69E9D31E"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4A55038F" w14:textId="77777777"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14:paraId="5321DD1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69F9B1" w14:textId="77777777"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14:paraId="7E9CDCA1" w14:textId="77777777" w:rsidR="00A23B3E" w:rsidRPr="003A443E" w:rsidRDefault="00A23B3E" w:rsidP="00DE4996">
            <w:pPr>
              <w:pStyle w:val="NormalLeft"/>
              <w:tabs>
                <w:tab w:val="left" w:pos="162"/>
              </w:tabs>
              <w:spacing w:before="0" w:after="0"/>
              <w:jc w:val="both"/>
              <w:rPr>
                <w:rFonts w:ascii="Arial" w:hAnsi="Arial" w:cs="Arial"/>
                <w:color w:val="000000"/>
                <w:sz w:val="14"/>
                <w:szCs w:val="14"/>
              </w:rPr>
            </w:pPr>
          </w:p>
          <w:p w14:paraId="62C90AD1" w14:textId="77777777"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14:paraId="55B0D75B" w14:textId="77777777" w:rsidR="00A23B3E" w:rsidRPr="003A443E" w:rsidRDefault="00A23B3E">
            <w:pPr>
              <w:pStyle w:val="NormalLeft"/>
              <w:spacing w:before="0" w:after="0"/>
              <w:jc w:val="both"/>
              <w:rPr>
                <w:rFonts w:ascii="Arial" w:hAnsi="Arial" w:cs="Arial"/>
                <w:b/>
                <w:color w:val="000000"/>
                <w:sz w:val="14"/>
                <w:szCs w:val="14"/>
              </w:rPr>
            </w:pPr>
          </w:p>
          <w:p w14:paraId="7C429951"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2200C1C6" w14:textId="77777777"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14:paraId="12167A76" w14:textId="77777777" w:rsidR="00AA2252" w:rsidRDefault="00AA2252" w:rsidP="00F351F0">
            <w:pPr>
              <w:pStyle w:val="NormalLeft"/>
              <w:spacing w:before="0" w:after="0"/>
              <w:ind w:left="162"/>
              <w:jc w:val="both"/>
              <w:rPr>
                <w:b/>
                <w:color w:val="000000"/>
                <w:sz w:val="16"/>
                <w:szCs w:val="16"/>
              </w:rPr>
            </w:pPr>
          </w:p>
          <w:p w14:paraId="0364B6D2" w14:textId="77777777" w:rsidR="00AA2252" w:rsidRDefault="00AA2252" w:rsidP="00F351F0">
            <w:pPr>
              <w:pStyle w:val="NormalLeft"/>
              <w:spacing w:before="0" w:after="0"/>
              <w:ind w:left="162"/>
              <w:jc w:val="both"/>
              <w:rPr>
                <w:b/>
                <w:color w:val="000000"/>
                <w:sz w:val="16"/>
                <w:szCs w:val="16"/>
              </w:rPr>
            </w:pPr>
          </w:p>
          <w:p w14:paraId="49C6415F" w14:textId="77777777"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55C6C45C" w14:textId="77777777" w:rsidR="00AA2252" w:rsidRDefault="00AA2252" w:rsidP="00F351F0">
            <w:pPr>
              <w:pStyle w:val="NormalLeft"/>
              <w:spacing w:before="0" w:after="0"/>
              <w:ind w:left="162"/>
              <w:jc w:val="both"/>
              <w:rPr>
                <w:color w:val="000000"/>
              </w:rPr>
            </w:pPr>
          </w:p>
          <w:p w14:paraId="4567D803" w14:textId="77777777"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3BD6B5B8" w14:textId="77777777" w:rsidR="005E2955" w:rsidRDefault="005E2955" w:rsidP="00F62F53">
            <w:pPr>
              <w:pStyle w:val="NormalLeft"/>
              <w:spacing w:before="0" w:after="0"/>
              <w:ind w:left="162"/>
              <w:jc w:val="both"/>
              <w:rPr>
                <w:rFonts w:ascii="Arial" w:hAnsi="Arial" w:cs="Arial"/>
                <w:color w:val="000000"/>
                <w:sz w:val="14"/>
                <w:szCs w:val="14"/>
              </w:rPr>
            </w:pPr>
          </w:p>
          <w:p w14:paraId="37062A63" w14:textId="77777777"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0294E9F1" w14:textId="77777777"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25DF6B17" w14:textId="77777777"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14:paraId="071C0F1A" w14:textId="77777777" w:rsidR="00A23B3E" w:rsidRPr="003A443E" w:rsidRDefault="00A23B3E">
            <w:pPr>
              <w:pStyle w:val="NormalLeft"/>
              <w:spacing w:before="0" w:after="0"/>
              <w:jc w:val="both"/>
              <w:rPr>
                <w:rFonts w:ascii="Arial" w:hAnsi="Arial" w:cs="Arial"/>
                <w:color w:val="000000"/>
                <w:sz w:val="14"/>
                <w:szCs w:val="14"/>
              </w:rPr>
            </w:pPr>
          </w:p>
          <w:p w14:paraId="5A7C1656"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14:paraId="6571BC6E" w14:textId="77777777"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14:paraId="5756A3F9" w14:textId="77777777" w:rsidR="00A23B3E" w:rsidRDefault="00A23B3E">
            <w:pPr>
              <w:pStyle w:val="NormalLeft"/>
              <w:spacing w:before="0" w:after="0"/>
              <w:jc w:val="both"/>
              <w:rPr>
                <w:rFonts w:ascii="Arial" w:hAnsi="Arial" w:cs="Arial"/>
                <w:strike/>
                <w:color w:val="000000"/>
                <w:sz w:val="15"/>
                <w:szCs w:val="15"/>
              </w:rPr>
            </w:pPr>
          </w:p>
          <w:p w14:paraId="31DD6365" w14:textId="77777777"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153AEEAA" w14:textId="77777777"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E2A27D" w14:textId="77777777" w:rsidR="00A23B3E" w:rsidRPr="003A443E" w:rsidRDefault="00A23B3E">
            <w:pPr>
              <w:spacing w:before="0" w:after="0"/>
              <w:rPr>
                <w:rFonts w:ascii="Arial" w:hAnsi="Arial" w:cs="Arial"/>
                <w:color w:val="000000"/>
                <w:sz w:val="14"/>
                <w:szCs w:val="14"/>
              </w:rPr>
            </w:pPr>
          </w:p>
          <w:p w14:paraId="618047C3" w14:textId="77777777" w:rsidR="00A23B3E" w:rsidRPr="003A443E" w:rsidRDefault="00A23B3E">
            <w:pPr>
              <w:spacing w:before="0" w:after="0"/>
              <w:rPr>
                <w:rFonts w:ascii="Arial" w:hAnsi="Arial" w:cs="Arial"/>
                <w:color w:val="000000"/>
                <w:sz w:val="14"/>
                <w:szCs w:val="14"/>
              </w:rPr>
            </w:pPr>
          </w:p>
          <w:p w14:paraId="114DE014" w14:textId="77777777" w:rsidR="00A23B3E" w:rsidRPr="003A443E" w:rsidRDefault="00A23B3E">
            <w:pPr>
              <w:spacing w:before="0" w:after="0"/>
              <w:rPr>
                <w:rFonts w:ascii="Arial" w:hAnsi="Arial" w:cs="Arial"/>
                <w:color w:val="000000"/>
                <w:sz w:val="14"/>
                <w:szCs w:val="14"/>
              </w:rPr>
            </w:pPr>
          </w:p>
          <w:p w14:paraId="739A29BE" w14:textId="77777777" w:rsidR="00A23B3E" w:rsidRDefault="00A23B3E">
            <w:pPr>
              <w:spacing w:before="0" w:after="0"/>
              <w:rPr>
                <w:rFonts w:ascii="Arial" w:hAnsi="Arial" w:cs="Arial"/>
                <w:color w:val="000000"/>
                <w:sz w:val="14"/>
                <w:szCs w:val="14"/>
              </w:rPr>
            </w:pPr>
          </w:p>
          <w:p w14:paraId="7C404CFD" w14:textId="77777777" w:rsidR="00F9449A" w:rsidRPr="003A443E" w:rsidRDefault="00F9449A">
            <w:pPr>
              <w:spacing w:before="0" w:after="0"/>
              <w:rPr>
                <w:rFonts w:ascii="Arial" w:hAnsi="Arial" w:cs="Arial"/>
                <w:color w:val="000000"/>
                <w:sz w:val="14"/>
                <w:szCs w:val="14"/>
              </w:rPr>
            </w:pPr>
          </w:p>
          <w:p w14:paraId="49D68690"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45F51782" w14:textId="77777777" w:rsidR="00A23B3E" w:rsidRPr="003A443E" w:rsidRDefault="00A23B3E">
            <w:pPr>
              <w:spacing w:before="0" w:after="0"/>
              <w:rPr>
                <w:rFonts w:ascii="Arial" w:hAnsi="Arial" w:cs="Arial"/>
                <w:color w:val="000000"/>
                <w:sz w:val="14"/>
                <w:szCs w:val="14"/>
              </w:rPr>
            </w:pPr>
          </w:p>
          <w:p w14:paraId="66939DDB"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14:paraId="481BCD46" w14:textId="77777777" w:rsidR="00F9449A" w:rsidRDefault="00F9449A">
            <w:pPr>
              <w:spacing w:before="0" w:after="0"/>
              <w:rPr>
                <w:rFonts w:ascii="Arial" w:hAnsi="Arial" w:cs="Arial"/>
                <w:color w:val="000000"/>
                <w:sz w:val="14"/>
                <w:szCs w:val="14"/>
              </w:rPr>
            </w:pPr>
          </w:p>
          <w:p w14:paraId="6D9ED3CA"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14:paraId="012FD2AA" w14:textId="77777777"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14:paraId="22B174FD" w14:textId="77777777" w:rsidR="00A23B3E" w:rsidRDefault="00A23B3E">
            <w:pPr>
              <w:spacing w:before="0" w:after="0"/>
              <w:rPr>
                <w:rFonts w:ascii="Arial" w:hAnsi="Arial" w:cs="Arial"/>
                <w:color w:val="000000"/>
              </w:rPr>
            </w:pPr>
          </w:p>
          <w:p w14:paraId="0CE1CE5A" w14:textId="77777777" w:rsidR="00AA2252" w:rsidRDefault="00AA2252">
            <w:pPr>
              <w:spacing w:before="0" w:after="0"/>
              <w:rPr>
                <w:rFonts w:ascii="Arial" w:hAnsi="Arial" w:cs="Arial"/>
                <w:color w:val="000000"/>
                <w:sz w:val="14"/>
                <w:szCs w:val="14"/>
              </w:rPr>
            </w:pPr>
          </w:p>
          <w:p w14:paraId="4DB619C4"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14:paraId="5E0745D6"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580F0BCA" w14:textId="77777777"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14:paraId="5444378C" w14:textId="77777777" w:rsidR="00AA2252" w:rsidRDefault="00AA2252" w:rsidP="006B4D39">
            <w:pPr>
              <w:spacing w:before="0" w:after="0"/>
              <w:rPr>
                <w:rFonts w:ascii="Arial" w:hAnsi="Arial" w:cs="Arial"/>
                <w:color w:val="000000"/>
                <w:sz w:val="14"/>
                <w:szCs w:val="14"/>
              </w:rPr>
            </w:pPr>
          </w:p>
          <w:p w14:paraId="5813D6AA" w14:textId="77777777" w:rsidR="00AA2252" w:rsidRDefault="00AA2252" w:rsidP="006B4D39">
            <w:pPr>
              <w:spacing w:before="0" w:after="0"/>
              <w:rPr>
                <w:rFonts w:ascii="Arial" w:hAnsi="Arial" w:cs="Arial"/>
                <w:color w:val="000000"/>
                <w:sz w:val="14"/>
                <w:szCs w:val="14"/>
              </w:rPr>
            </w:pPr>
          </w:p>
          <w:p w14:paraId="0C1F2BAD" w14:textId="77777777"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14:paraId="22DB3F40" w14:textId="77777777" w:rsidR="00AA2252" w:rsidRDefault="00AA2252" w:rsidP="006B4D39">
            <w:pPr>
              <w:spacing w:before="0" w:after="0"/>
              <w:rPr>
                <w:rFonts w:ascii="Arial" w:hAnsi="Arial" w:cs="Arial"/>
                <w:color w:val="000000"/>
                <w:sz w:val="14"/>
                <w:szCs w:val="14"/>
              </w:rPr>
            </w:pPr>
          </w:p>
          <w:p w14:paraId="501644F4" w14:textId="77777777"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14:paraId="01602228"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14:paraId="600B0004" w14:textId="77777777" w:rsidR="005E2955" w:rsidRDefault="005E2955">
            <w:pPr>
              <w:rPr>
                <w:rFonts w:ascii="Arial" w:hAnsi="Arial" w:cs="Arial"/>
                <w:color w:val="000000"/>
                <w:sz w:val="14"/>
                <w:szCs w:val="14"/>
              </w:rPr>
            </w:pPr>
          </w:p>
          <w:p w14:paraId="210C8F18" w14:textId="77777777"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14:paraId="79DA5166" w14:textId="77777777" w:rsidR="005E2955" w:rsidRDefault="005E2955" w:rsidP="005E2955">
            <w:pPr>
              <w:spacing w:before="0" w:after="0"/>
              <w:rPr>
                <w:rFonts w:ascii="Arial" w:hAnsi="Arial" w:cs="Arial"/>
                <w:color w:val="000000"/>
                <w:sz w:val="14"/>
                <w:szCs w:val="14"/>
              </w:rPr>
            </w:pPr>
          </w:p>
          <w:p w14:paraId="4771B369" w14:textId="77777777"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14:paraId="6FFC98A3"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487888B8" w14:textId="77777777"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14:paraId="568DA489"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2B00C3"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14:paraId="6DC91107"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9F31BA"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14:paraId="574393E5"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14:paraId="6558EC13"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EE0EA3" w14:textId="77777777"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14:paraId="51B44826" w14:textId="77777777"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0C40B7D8"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14:paraId="29D98B5F"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19C4944E"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14:paraId="257A312E" w14:textId="77777777" w:rsidR="00A23B3E" w:rsidRPr="003A443E" w:rsidRDefault="00A23B3E">
            <w:pPr>
              <w:spacing w:before="0" w:after="0"/>
              <w:rPr>
                <w:rFonts w:ascii="Arial" w:hAnsi="Arial" w:cs="Arial"/>
                <w:color w:val="000000"/>
                <w:sz w:val="14"/>
                <w:szCs w:val="14"/>
              </w:rPr>
            </w:pPr>
          </w:p>
          <w:p w14:paraId="5BBD7811" w14:textId="77777777"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14:paraId="0EB41386" w14:textId="77777777" w:rsidR="00A23B3E" w:rsidRPr="003A443E" w:rsidRDefault="00A23B3E">
            <w:pPr>
              <w:rPr>
                <w:rFonts w:ascii="Arial" w:hAnsi="Arial" w:cs="Arial"/>
                <w:b/>
                <w:color w:val="000000"/>
                <w:sz w:val="15"/>
                <w:szCs w:val="15"/>
              </w:rPr>
            </w:pPr>
          </w:p>
          <w:p w14:paraId="2D5DAC03"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9CA8A2"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14:paraId="7DFE3BDE" w14:textId="77777777" w:rsidR="00A23B3E" w:rsidRPr="003A443E" w:rsidRDefault="00A23B3E">
            <w:pPr>
              <w:rPr>
                <w:rFonts w:ascii="Arial" w:hAnsi="Arial" w:cs="Arial"/>
                <w:color w:val="000000"/>
                <w:sz w:val="15"/>
                <w:szCs w:val="15"/>
              </w:rPr>
            </w:pPr>
          </w:p>
          <w:p w14:paraId="1D4BBEF1" w14:textId="77777777" w:rsidR="00A23B3E" w:rsidRPr="003A443E" w:rsidRDefault="00A23B3E">
            <w:pPr>
              <w:rPr>
                <w:rFonts w:ascii="Arial" w:hAnsi="Arial" w:cs="Arial"/>
                <w:color w:val="000000"/>
                <w:sz w:val="15"/>
                <w:szCs w:val="15"/>
              </w:rPr>
            </w:pPr>
          </w:p>
          <w:p w14:paraId="7DE8F0CC" w14:textId="77777777" w:rsidR="00BB639E" w:rsidRPr="00BB639E" w:rsidRDefault="00BB639E">
            <w:pPr>
              <w:rPr>
                <w:rFonts w:ascii="Arial" w:hAnsi="Arial" w:cs="Arial"/>
                <w:color w:val="000000"/>
                <w:sz w:val="4"/>
                <w:szCs w:val="4"/>
              </w:rPr>
            </w:pPr>
          </w:p>
          <w:p w14:paraId="6C6ACCB9"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583CD6E8"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310D6C4E"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6B00C6FF"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17DF1C9A" w14:textId="77777777"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14:paraId="2BBB0329"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659495" w14:textId="77777777"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1701DF63" w14:textId="77777777"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E3A8D7" w14:textId="77777777"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61D10BB5" w14:textId="77777777"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14:paraId="6C76A4DE"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74FEA8" w14:textId="77777777"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14:paraId="635A46CD" w14:textId="77777777"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5B0329" w14:textId="77777777"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539509D2" w14:textId="77777777" w:rsidR="00A23B3E" w:rsidRPr="000953DC" w:rsidRDefault="00A23B3E">
            <w:pPr>
              <w:rPr>
                <w:rFonts w:ascii="Arial" w:hAnsi="Arial" w:cs="Arial"/>
                <w:color w:val="FF0000"/>
                <w:sz w:val="15"/>
                <w:szCs w:val="15"/>
              </w:rPr>
            </w:pPr>
          </w:p>
          <w:p w14:paraId="17A69389" w14:textId="77777777" w:rsidR="00A23B3E" w:rsidRPr="000953DC" w:rsidRDefault="00A23B3E">
            <w:r w:rsidRPr="000953DC">
              <w:rPr>
                <w:rFonts w:ascii="Arial" w:hAnsi="Arial" w:cs="Arial"/>
                <w:sz w:val="15"/>
                <w:szCs w:val="15"/>
              </w:rPr>
              <w:t xml:space="preserve"> […………………]</w:t>
            </w:r>
          </w:p>
        </w:tc>
      </w:tr>
      <w:tr w:rsidR="00A23B3E" w14:paraId="163B2121" w14:textId="77777777"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9FB809" w14:textId="77777777"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7063ED96" w14:textId="77777777"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449E75CC" w14:textId="77777777"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19F8F1" w14:textId="77777777" w:rsidR="00F351F0" w:rsidRPr="003A443E" w:rsidRDefault="00F351F0">
            <w:pPr>
              <w:rPr>
                <w:rFonts w:ascii="Arial" w:hAnsi="Arial" w:cs="Arial"/>
                <w:color w:val="000000"/>
                <w:sz w:val="15"/>
                <w:szCs w:val="15"/>
              </w:rPr>
            </w:pPr>
          </w:p>
          <w:p w14:paraId="156FE343"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14:paraId="006E2D2D" w14:textId="77777777" w:rsidR="00B32C28" w:rsidRPr="001D3A2B" w:rsidRDefault="00B32C28">
            <w:pPr>
              <w:rPr>
                <w:rFonts w:ascii="Arial" w:hAnsi="Arial" w:cs="Arial"/>
                <w:color w:val="000000"/>
                <w:szCs w:val="24"/>
              </w:rPr>
            </w:pPr>
          </w:p>
          <w:p w14:paraId="1DC7D4CB" w14:textId="77777777" w:rsidR="00A23B3E" w:rsidRPr="003A443E" w:rsidRDefault="00A23B3E">
            <w:pPr>
              <w:rPr>
                <w:color w:val="000000"/>
              </w:rPr>
            </w:pPr>
            <w:r w:rsidRPr="003A443E">
              <w:rPr>
                <w:rFonts w:ascii="Arial" w:hAnsi="Arial" w:cs="Arial"/>
                <w:color w:val="000000"/>
                <w:sz w:val="15"/>
                <w:szCs w:val="15"/>
              </w:rPr>
              <w:t>[ ] Sì [ ] No</w:t>
            </w:r>
          </w:p>
        </w:tc>
      </w:tr>
    </w:tbl>
    <w:p w14:paraId="7572A280" w14:textId="77777777" w:rsidR="006B4D39" w:rsidRDefault="006B4D39" w:rsidP="00BF74E1">
      <w:pPr>
        <w:pStyle w:val="SectionTitle"/>
        <w:rPr>
          <w:rFonts w:ascii="Arial" w:hAnsi="Arial" w:cs="Arial"/>
          <w:b w:val="0"/>
          <w:caps/>
          <w:sz w:val="15"/>
          <w:szCs w:val="15"/>
        </w:rPr>
      </w:pPr>
    </w:p>
    <w:p w14:paraId="49D0F0D6" w14:textId="77777777"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14:paraId="7D62DD84"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B42C5D" w14:textId="77777777"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16D7D4" w14:textId="77777777" w:rsidR="00A23B3E" w:rsidRPr="000953DC" w:rsidRDefault="00A23B3E">
            <w:r w:rsidRPr="000953DC">
              <w:rPr>
                <w:rFonts w:ascii="Arial" w:hAnsi="Arial" w:cs="Arial"/>
                <w:b/>
                <w:sz w:val="15"/>
                <w:szCs w:val="15"/>
              </w:rPr>
              <w:t>Risposta:</w:t>
            </w:r>
          </w:p>
        </w:tc>
      </w:tr>
      <w:tr w:rsidR="00A23B3E" w14:paraId="082A67DE"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D91ABF" w14:textId="77777777"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 xml:space="preserve">articolo 67 del decreto legislativo </w:t>
              </w:r>
              <w:r w:rsidRPr="003A443E">
                <w:rPr>
                  <w:rStyle w:val="Collegamentoipertestuale"/>
                  <w:rFonts w:ascii="Arial" w:hAnsi="Arial" w:cs="Arial"/>
                  <w:color w:val="000000"/>
                  <w:sz w:val="14"/>
                  <w:szCs w:val="14"/>
                  <w:u w:val="none"/>
                </w:rPr>
                <w:lastRenderedPageBreak/>
                <w:t>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E3ECBA" w14:textId="77777777" w:rsidR="00A23B3E" w:rsidRPr="000953DC" w:rsidRDefault="00A23B3E">
            <w:pPr>
              <w:rPr>
                <w:rFonts w:ascii="Arial" w:hAnsi="Arial" w:cs="Arial"/>
                <w:sz w:val="14"/>
                <w:szCs w:val="14"/>
              </w:rPr>
            </w:pPr>
            <w:r w:rsidRPr="000953DC">
              <w:rPr>
                <w:rFonts w:ascii="Arial" w:hAnsi="Arial" w:cs="Arial"/>
                <w:sz w:val="14"/>
                <w:szCs w:val="14"/>
              </w:rPr>
              <w:lastRenderedPageBreak/>
              <w:t>[ ] Sì [ ] No</w:t>
            </w:r>
          </w:p>
          <w:p w14:paraId="6DFD5F27" w14:textId="77777777" w:rsidR="00A23B3E" w:rsidRPr="000953DC" w:rsidRDefault="00A23B3E">
            <w:pPr>
              <w:rPr>
                <w:rFonts w:ascii="Arial" w:hAnsi="Arial" w:cs="Arial"/>
                <w:sz w:val="14"/>
                <w:szCs w:val="14"/>
              </w:rPr>
            </w:pPr>
            <w:r w:rsidRPr="000953DC">
              <w:rPr>
                <w:rFonts w:ascii="Arial" w:hAnsi="Arial" w:cs="Arial"/>
                <w:sz w:val="14"/>
                <w:szCs w:val="14"/>
              </w:rPr>
              <w:lastRenderedPageBreak/>
              <w:t>Se la documentazione pertinente è disponibile elettronicamente, indicare: (indirizzo web, autorità o organismo di emanazione, riferimento preciso della documentazione):</w:t>
            </w:r>
          </w:p>
          <w:p w14:paraId="2C38553A" w14:textId="77777777"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14:paraId="116E9874"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DF624C" w14:textId="77777777"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14:paraId="5DCAF5B8"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298"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298"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4E417433"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013B8FF" w14:textId="77777777" w:rsidR="00A23B3E" w:rsidRPr="00121BF6" w:rsidRDefault="00A23B3E" w:rsidP="00F351F0">
            <w:pPr>
              <w:pStyle w:val="NormaleWeb1"/>
              <w:spacing w:before="0" w:after="0"/>
              <w:jc w:val="both"/>
              <w:rPr>
                <w:rFonts w:ascii="Arial" w:hAnsi="Arial" w:cs="Arial"/>
                <w:color w:val="000000"/>
                <w:sz w:val="14"/>
                <w:szCs w:val="14"/>
              </w:rPr>
            </w:pPr>
          </w:p>
          <w:p w14:paraId="4FACDAC3"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355159A9"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CE974AD"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32DC0E0"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D4D3BC6" w14:textId="77777777"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8" w:hAnsi="Arial" w:cs="Arial"/>
                <w:color w:val="000000"/>
                <w:sz w:val="14"/>
                <w:szCs w:val="14"/>
                <w:u w:val="none"/>
              </w:rPr>
              <w:t>articolo 17 della legge 19 marzo 1990, n. 55</w:t>
            </w:r>
            <w:r w:rsidR="00625142" w:rsidRPr="00121BF6">
              <w:rPr>
                <w:rStyle w:val="Collegamentoipertestuale"/>
                <w:rFonts w:ascii="Arial" w:eastAsia="font298"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14:paraId="56FAF212" w14:textId="77777777" w:rsidR="00625142" w:rsidRPr="00121BF6" w:rsidRDefault="00625142">
            <w:pPr>
              <w:spacing w:before="0" w:after="0"/>
              <w:ind w:left="284" w:hanging="284"/>
              <w:jc w:val="both"/>
              <w:rPr>
                <w:rFonts w:ascii="Arial" w:hAnsi="Arial" w:cs="Arial"/>
                <w:color w:val="000000"/>
                <w:sz w:val="14"/>
                <w:szCs w:val="14"/>
              </w:rPr>
            </w:pPr>
          </w:p>
          <w:p w14:paraId="74257FE4" w14:textId="77777777"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14:paraId="5DA8487C"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1BF1A43A" w14:textId="77777777" w:rsidR="00625142" w:rsidRPr="00121BF6" w:rsidRDefault="00625142">
            <w:pPr>
              <w:pStyle w:val="NormaleWeb1"/>
              <w:spacing w:before="0" w:after="0"/>
              <w:ind w:left="284" w:hanging="284"/>
              <w:jc w:val="both"/>
              <w:rPr>
                <w:rFonts w:ascii="Arial" w:hAnsi="Arial" w:cs="Arial"/>
                <w:color w:val="000000"/>
                <w:sz w:val="14"/>
                <w:szCs w:val="14"/>
              </w:rPr>
            </w:pPr>
          </w:p>
          <w:p w14:paraId="2035FD1E"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14:paraId="523C3CA4"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BEF4A20"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5FB92B4"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F37DE94"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D62AFC8"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DFE413B"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E194967"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B21CD81"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AD5CCF2"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298" w:hAnsi="Arial" w:cs="Arial"/>
                  <w:color w:val="000000"/>
                  <w:sz w:val="14"/>
                  <w:szCs w:val="14"/>
                  <w:u w:val="none"/>
                </w:rPr>
                <w:t>a legge 12 marzo 1999, n. 68</w:t>
              </w:r>
            </w:hyperlink>
          </w:p>
          <w:p w14:paraId="472415CA" w14:textId="77777777" w:rsidR="00A23B3E" w:rsidRPr="00121BF6" w:rsidRDefault="00A23B3E">
            <w:pPr>
              <w:pStyle w:val="NormaleWeb1"/>
              <w:spacing w:before="0" w:after="0"/>
              <w:ind w:left="284"/>
              <w:jc w:val="both"/>
              <w:rPr>
                <w:rFonts w:eastAsia="font298"/>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4E64B0DC" w14:textId="77777777" w:rsidR="00A23B3E" w:rsidRPr="00121BF6" w:rsidRDefault="00A23B3E">
            <w:pPr>
              <w:pStyle w:val="NormaleWeb1"/>
              <w:spacing w:before="0" w:after="0"/>
              <w:ind w:left="284" w:hanging="284"/>
              <w:jc w:val="both"/>
              <w:rPr>
                <w:rFonts w:eastAsia="font298"/>
                <w:color w:val="000000"/>
              </w:rPr>
            </w:pPr>
          </w:p>
          <w:p w14:paraId="07E1D6E5" w14:textId="77777777" w:rsidR="00A23B3E" w:rsidRPr="00121BF6" w:rsidRDefault="00A23B3E">
            <w:pPr>
              <w:pStyle w:val="NormaleWeb1"/>
              <w:spacing w:before="0" w:after="0"/>
              <w:jc w:val="both"/>
              <w:rPr>
                <w:rFonts w:ascii="Arial" w:hAnsi="Arial" w:cs="Arial"/>
                <w:color w:val="000000"/>
                <w:sz w:val="14"/>
                <w:szCs w:val="14"/>
              </w:rPr>
            </w:pPr>
          </w:p>
          <w:p w14:paraId="7DFDC30A" w14:textId="77777777" w:rsidR="00A23B3E" w:rsidRPr="00121BF6" w:rsidRDefault="00A23B3E">
            <w:pPr>
              <w:pStyle w:val="NormaleWeb1"/>
              <w:spacing w:before="0" w:after="0"/>
              <w:jc w:val="both"/>
              <w:rPr>
                <w:rFonts w:ascii="Arial" w:hAnsi="Arial" w:cs="Arial"/>
                <w:color w:val="000000"/>
                <w:sz w:val="14"/>
                <w:szCs w:val="14"/>
              </w:rPr>
            </w:pPr>
          </w:p>
          <w:p w14:paraId="0B304B26" w14:textId="77777777" w:rsidR="00A23B3E" w:rsidRPr="00121BF6" w:rsidRDefault="00A23B3E">
            <w:pPr>
              <w:pStyle w:val="NormaleWeb1"/>
              <w:spacing w:before="0" w:after="0"/>
              <w:jc w:val="both"/>
              <w:rPr>
                <w:rFonts w:ascii="Arial" w:hAnsi="Arial" w:cs="Arial"/>
                <w:color w:val="000000"/>
                <w:sz w:val="14"/>
                <w:szCs w:val="14"/>
              </w:rPr>
            </w:pPr>
          </w:p>
          <w:p w14:paraId="56BFB5AA" w14:textId="77777777" w:rsidR="00A23B3E" w:rsidRPr="00121BF6" w:rsidRDefault="00A23B3E">
            <w:pPr>
              <w:pStyle w:val="NormaleWeb1"/>
              <w:spacing w:before="0" w:after="0"/>
              <w:jc w:val="both"/>
              <w:rPr>
                <w:rFonts w:ascii="Arial" w:hAnsi="Arial" w:cs="Arial"/>
                <w:color w:val="000000"/>
                <w:sz w:val="14"/>
                <w:szCs w:val="14"/>
              </w:rPr>
            </w:pPr>
          </w:p>
          <w:p w14:paraId="13A911D4" w14:textId="77777777" w:rsidR="00A23B3E" w:rsidRPr="00121BF6" w:rsidRDefault="00A23B3E">
            <w:pPr>
              <w:pStyle w:val="NormaleWeb1"/>
              <w:spacing w:before="0" w:after="0"/>
              <w:jc w:val="both"/>
              <w:rPr>
                <w:rFonts w:ascii="Arial" w:hAnsi="Arial" w:cs="Arial"/>
                <w:color w:val="000000"/>
                <w:sz w:val="14"/>
                <w:szCs w:val="14"/>
              </w:rPr>
            </w:pPr>
          </w:p>
          <w:p w14:paraId="581DA80A" w14:textId="77777777" w:rsidR="00A23B3E" w:rsidRPr="00121BF6" w:rsidRDefault="00A23B3E">
            <w:pPr>
              <w:pStyle w:val="NormaleWeb1"/>
              <w:spacing w:before="0" w:after="0"/>
              <w:jc w:val="both"/>
              <w:rPr>
                <w:rFonts w:ascii="Arial" w:hAnsi="Arial" w:cs="Arial"/>
                <w:color w:val="000000"/>
                <w:sz w:val="14"/>
                <w:szCs w:val="14"/>
              </w:rPr>
            </w:pPr>
          </w:p>
          <w:p w14:paraId="04C4600D" w14:textId="77777777" w:rsidR="006B4D39" w:rsidRPr="00121BF6" w:rsidRDefault="006B4D39">
            <w:pPr>
              <w:pStyle w:val="NormaleWeb1"/>
              <w:spacing w:before="0" w:after="0"/>
              <w:jc w:val="both"/>
              <w:rPr>
                <w:rFonts w:ascii="Arial" w:hAnsi="Arial" w:cs="Arial"/>
                <w:color w:val="000000"/>
                <w:sz w:val="14"/>
                <w:szCs w:val="14"/>
              </w:rPr>
            </w:pPr>
          </w:p>
          <w:p w14:paraId="7CA59315" w14:textId="77777777" w:rsidR="00A23B3E" w:rsidRPr="00121BF6" w:rsidRDefault="00A23B3E">
            <w:pPr>
              <w:pStyle w:val="NormaleWeb1"/>
              <w:spacing w:before="0" w:after="0"/>
              <w:jc w:val="both"/>
              <w:rPr>
                <w:rFonts w:ascii="Arial" w:hAnsi="Arial" w:cs="Arial"/>
                <w:color w:val="000000"/>
                <w:sz w:val="14"/>
                <w:szCs w:val="14"/>
              </w:rPr>
            </w:pPr>
          </w:p>
          <w:p w14:paraId="77088DF4" w14:textId="77777777"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298"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298"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1E3AB743"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D95554A"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74F5CA73"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464A46D"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14:paraId="7404ACCE"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266586A"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14:paraId="5B5AC4D4"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43DEFA1"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71EBB92"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10E9FD7"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7916BFBD"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78C69E2F"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76AF59E5" w14:textId="77777777"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298"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w:t>
            </w:r>
            <w:r w:rsidRPr="00121BF6">
              <w:rPr>
                <w:rFonts w:ascii="Arial" w:hAnsi="Arial" w:cs="Arial"/>
                <w:color w:val="000000"/>
                <w:sz w:val="14"/>
                <w:szCs w:val="14"/>
              </w:rPr>
              <w:lastRenderedPageBreak/>
              <w:t>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18AAE4" w14:textId="77777777" w:rsidR="00A23B3E" w:rsidRPr="003A443E" w:rsidRDefault="00A23B3E">
            <w:pPr>
              <w:rPr>
                <w:rFonts w:ascii="Arial" w:hAnsi="Arial" w:cs="Arial"/>
                <w:color w:val="000000"/>
                <w:sz w:val="15"/>
                <w:szCs w:val="15"/>
              </w:rPr>
            </w:pPr>
          </w:p>
          <w:p w14:paraId="0D60BAAF"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14:paraId="52E6747C"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6E0F99A1"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6785947F" w14:textId="77777777" w:rsidR="006A5E21" w:rsidRPr="001D3A2B" w:rsidRDefault="006A5E21" w:rsidP="005309A4">
            <w:pPr>
              <w:jc w:val="both"/>
              <w:rPr>
                <w:rFonts w:ascii="Arial" w:hAnsi="Arial" w:cs="Arial"/>
                <w:color w:val="000000"/>
                <w:sz w:val="4"/>
                <w:szCs w:val="4"/>
              </w:rPr>
            </w:pPr>
          </w:p>
          <w:p w14:paraId="0A9EB244"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14:paraId="0529A449"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2990463C"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1EE32ABD" w14:textId="77777777" w:rsidR="001D3A2B" w:rsidRPr="001D3A2B" w:rsidRDefault="001D3A2B">
            <w:pPr>
              <w:rPr>
                <w:rFonts w:ascii="Arial" w:hAnsi="Arial" w:cs="Arial"/>
                <w:color w:val="000000"/>
                <w:sz w:val="4"/>
                <w:szCs w:val="4"/>
              </w:rPr>
            </w:pPr>
          </w:p>
          <w:p w14:paraId="0BEB5E51"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5F8E121B" w14:textId="77777777" w:rsidR="00F351F0" w:rsidRPr="003A443E" w:rsidRDefault="00F351F0">
            <w:pPr>
              <w:spacing w:before="0" w:after="0"/>
              <w:ind w:left="284" w:hanging="284"/>
              <w:jc w:val="both"/>
              <w:rPr>
                <w:rFonts w:ascii="Arial" w:hAnsi="Arial" w:cs="Arial"/>
                <w:color w:val="000000"/>
                <w:sz w:val="14"/>
                <w:szCs w:val="14"/>
              </w:rPr>
            </w:pPr>
          </w:p>
          <w:p w14:paraId="685976FD" w14:textId="77777777"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14:paraId="4B36B84D" w14:textId="77777777" w:rsidR="00F351F0" w:rsidRPr="003A443E" w:rsidRDefault="00F351F0">
            <w:pPr>
              <w:rPr>
                <w:rFonts w:ascii="Arial" w:hAnsi="Arial" w:cs="Arial"/>
                <w:color w:val="000000"/>
                <w:sz w:val="14"/>
                <w:szCs w:val="14"/>
              </w:rPr>
            </w:pPr>
          </w:p>
          <w:p w14:paraId="0D494D80"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502ECDB6"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2E96B162"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661FD683" w14:textId="77777777" w:rsidR="00A23B3E" w:rsidRPr="003A443E" w:rsidRDefault="00A23B3E">
            <w:pPr>
              <w:rPr>
                <w:rFonts w:ascii="Arial" w:hAnsi="Arial" w:cs="Arial"/>
                <w:color w:val="000000"/>
                <w:sz w:val="14"/>
                <w:szCs w:val="14"/>
              </w:rPr>
            </w:pPr>
          </w:p>
          <w:p w14:paraId="6E755E97" w14:textId="77777777"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27BAC27D"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42C40429"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14:paraId="74E06F0F"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14:paraId="61118E4E" w14:textId="77777777" w:rsidR="006A5E21" w:rsidRPr="001D3A2B" w:rsidRDefault="006A5E21">
            <w:pPr>
              <w:rPr>
                <w:rFonts w:ascii="Arial" w:hAnsi="Arial" w:cs="Arial"/>
                <w:color w:val="000000"/>
                <w:sz w:val="4"/>
                <w:szCs w:val="4"/>
              </w:rPr>
            </w:pPr>
          </w:p>
          <w:p w14:paraId="798D29EA"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378DDF35" w14:textId="77777777" w:rsidR="00A23B3E" w:rsidRPr="003A443E" w:rsidRDefault="00A23B3E">
            <w:pPr>
              <w:rPr>
                <w:rFonts w:ascii="Arial" w:hAnsi="Arial" w:cs="Arial"/>
                <w:color w:val="000000"/>
                <w:sz w:val="14"/>
                <w:szCs w:val="14"/>
              </w:rPr>
            </w:pPr>
          </w:p>
          <w:p w14:paraId="58B8CEFE" w14:textId="77777777" w:rsidR="00A23B3E" w:rsidRPr="003A443E" w:rsidRDefault="00A23B3E">
            <w:pPr>
              <w:rPr>
                <w:rFonts w:ascii="Arial" w:hAnsi="Arial" w:cs="Arial"/>
                <w:color w:val="000000"/>
              </w:rPr>
            </w:pPr>
          </w:p>
          <w:p w14:paraId="44E9BED7"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564B0C68"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1827C481"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48AA50B8" w14:textId="77777777"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14:paraId="48E7841A" w14:textId="77777777" w:rsidR="001D3A2B" w:rsidRDefault="001D3A2B">
            <w:pPr>
              <w:rPr>
                <w:rFonts w:ascii="Arial" w:hAnsi="Arial" w:cs="Arial"/>
                <w:color w:val="000000"/>
                <w:sz w:val="14"/>
                <w:szCs w:val="14"/>
              </w:rPr>
            </w:pPr>
          </w:p>
          <w:p w14:paraId="74C3AA71" w14:textId="77777777" w:rsidR="00A23B3E" w:rsidRPr="003A443E" w:rsidRDefault="00A23B3E">
            <w:pPr>
              <w:rPr>
                <w:color w:val="000000"/>
              </w:rPr>
            </w:pPr>
            <w:r w:rsidRPr="003A443E">
              <w:rPr>
                <w:rFonts w:ascii="Arial" w:hAnsi="Arial" w:cs="Arial"/>
                <w:color w:val="000000"/>
                <w:sz w:val="14"/>
                <w:szCs w:val="14"/>
              </w:rPr>
              <w:t>[ ] Sì [ ] No</w:t>
            </w:r>
          </w:p>
        </w:tc>
      </w:tr>
      <w:tr w:rsidR="00C427DB" w14:paraId="33ADB4A1"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ADB6717" w14:textId="77777777"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0ECC1A"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14:paraId="08B8C6C2"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14:paraId="29F74826"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0E97B479"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6CF33130"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48B2F739"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4C3180E"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B7E9C77"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634550BA"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7536E50E"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55FE4318"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660D70C" w14:textId="77777777"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14:paraId="1C26AD58" w14:textId="77777777" w:rsidR="00A23B3E" w:rsidRDefault="00A23B3E">
      <w:pPr>
        <w:spacing w:before="0" w:after="0"/>
        <w:rPr>
          <w:rFonts w:ascii="Arial" w:hAnsi="Arial" w:cs="Arial"/>
          <w:sz w:val="17"/>
          <w:szCs w:val="17"/>
        </w:rPr>
      </w:pPr>
    </w:p>
    <w:p w14:paraId="12D4D579" w14:textId="77777777"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14:paraId="0A0E47E5" w14:textId="77777777" w:rsidR="00A23B3E" w:rsidRPr="00DE4996" w:rsidRDefault="00A23B3E">
      <w:pPr>
        <w:spacing w:before="0" w:after="0"/>
        <w:rPr>
          <w:rFonts w:ascii="Arial" w:hAnsi="Arial" w:cs="Arial"/>
          <w:sz w:val="16"/>
          <w:szCs w:val="16"/>
        </w:rPr>
      </w:pPr>
    </w:p>
    <w:p w14:paraId="60E8D3DD" w14:textId="77777777"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5F149D8D" w14:textId="77777777" w:rsidR="00A23B3E" w:rsidRDefault="00A23B3E">
      <w:pPr>
        <w:pStyle w:val="Titolo1"/>
        <w:spacing w:before="0" w:after="0"/>
        <w:rPr>
          <w:sz w:val="16"/>
          <w:szCs w:val="16"/>
        </w:rPr>
      </w:pPr>
    </w:p>
    <w:p w14:paraId="34ED0304" w14:textId="77777777"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14:paraId="74FE6D12"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03996D4D" w14:textId="77777777"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3002C2F8" w14:textId="77777777" w:rsidR="00A23B3E" w:rsidRDefault="00A23B3E">
            <w:r>
              <w:rPr>
                <w:rFonts w:ascii="Arial" w:hAnsi="Arial" w:cs="Arial"/>
                <w:b/>
                <w:sz w:val="15"/>
                <w:szCs w:val="15"/>
              </w:rPr>
              <w:t>Risposta</w:t>
            </w:r>
          </w:p>
        </w:tc>
      </w:tr>
      <w:tr w:rsidR="00A23B3E" w14:paraId="0B75CB85"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5FAB4898" w14:textId="77777777"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490CCF34" w14:textId="77777777" w:rsidR="00A23B3E" w:rsidRDefault="00A23B3E">
            <w:r>
              <w:rPr>
                <w:rFonts w:ascii="Arial" w:hAnsi="Arial" w:cs="Arial"/>
                <w:w w:val="0"/>
                <w:sz w:val="15"/>
                <w:szCs w:val="15"/>
              </w:rPr>
              <w:t>[ ] Sì [ ] No</w:t>
            </w:r>
          </w:p>
        </w:tc>
      </w:tr>
    </w:tbl>
    <w:p w14:paraId="410D67B0" w14:textId="77777777" w:rsidR="00A23B3E" w:rsidRDefault="00A23B3E">
      <w:pPr>
        <w:pStyle w:val="SectionTitle"/>
        <w:spacing w:after="120"/>
        <w:jc w:val="both"/>
        <w:rPr>
          <w:rFonts w:ascii="Arial" w:hAnsi="Arial" w:cs="Arial"/>
          <w:b w:val="0"/>
          <w:caps/>
          <w:sz w:val="16"/>
          <w:szCs w:val="16"/>
        </w:rPr>
      </w:pPr>
    </w:p>
    <w:p w14:paraId="3A4F9185" w14:textId="77777777"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198E7934"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438DB05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CC8A39" w14:textId="77777777"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DF6761" w14:textId="77777777" w:rsidR="00A23B3E" w:rsidRDefault="00A23B3E">
            <w:r>
              <w:rPr>
                <w:rFonts w:ascii="Arial" w:hAnsi="Arial" w:cs="Arial"/>
                <w:b/>
                <w:sz w:val="15"/>
                <w:szCs w:val="15"/>
              </w:rPr>
              <w:t>Risposta</w:t>
            </w:r>
          </w:p>
        </w:tc>
      </w:tr>
      <w:tr w:rsidR="00A23B3E" w14:paraId="69FCABA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B27A48"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14:paraId="3309E7FC" w14:textId="77777777"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15817F" w14:textId="77777777"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3A159B89" w14:textId="77777777" w:rsidR="00A23B3E" w:rsidRDefault="00A23B3E">
            <w:r>
              <w:rPr>
                <w:rFonts w:ascii="Arial" w:hAnsi="Arial" w:cs="Arial"/>
                <w:sz w:val="15"/>
                <w:szCs w:val="15"/>
              </w:rPr>
              <w:t>[…………][……..…][…………]</w:t>
            </w:r>
          </w:p>
        </w:tc>
      </w:tr>
      <w:tr w:rsidR="00A23B3E" w14:paraId="5A83E69D"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526AE2"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14:paraId="7DDB1692" w14:textId="77777777" w:rsidR="00A23B3E" w:rsidRDefault="00A23B3E">
            <w:pPr>
              <w:pStyle w:val="Paragrafoelenco1"/>
              <w:tabs>
                <w:tab w:val="left" w:pos="284"/>
              </w:tabs>
              <w:ind w:left="284"/>
              <w:rPr>
                <w:rFonts w:ascii="Arial" w:hAnsi="Arial" w:cs="Arial"/>
                <w:sz w:val="15"/>
                <w:szCs w:val="15"/>
              </w:rPr>
            </w:pPr>
          </w:p>
          <w:p w14:paraId="58FDE143" w14:textId="77777777"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1EB7BBDB" w14:textId="77777777"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AE8559" w14:textId="77777777"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14:paraId="073E5112"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7CB8D9AE" w14:textId="77777777" w:rsidR="00A23B3E" w:rsidRDefault="00A23B3E">
            <w:r>
              <w:rPr>
                <w:rFonts w:ascii="Arial" w:hAnsi="Arial" w:cs="Arial"/>
                <w:sz w:val="15"/>
                <w:szCs w:val="15"/>
              </w:rPr>
              <w:t>[…………][……….…][…………]</w:t>
            </w:r>
          </w:p>
        </w:tc>
      </w:tr>
    </w:tbl>
    <w:p w14:paraId="1132FF5D" w14:textId="77777777" w:rsidR="00A23B3E" w:rsidRDefault="00A23B3E">
      <w:pPr>
        <w:pStyle w:val="SectionTitle"/>
        <w:spacing w:before="0" w:after="0"/>
        <w:jc w:val="both"/>
        <w:rPr>
          <w:rFonts w:ascii="Arial" w:hAnsi="Arial" w:cs="Arial"/>
          <w:sz w:val="4"/>
          <w:szCs w:val="4"/>
        </w:rPr>
      </w:pPr>
    </w:p>
    <w:p w14:paraId="6C7B3C98" w14:textId="77777777" w:rsidR="00A23B3E" w:rsidRDefault="00A23B3E">
      <w:pPr>
        <w:spacing w:before="0"/>
      </w:pPr>
    </w:p>
    <w:p w14:paraId="4ED07AB2" w14:textId="77777777" w:rsidR="00A23B3E" w:rsidRDefault="00A23B3E">
      <w:pPr>
        <w:pStyle w:val="SectionTitle"/>
        <w:pageBreakBefore/>
        <w:spacing w:before="0" w:after="0"/>
        <w:jc w:val="both"/>
        <w:rPr>
          <w:rFonts w:ascii="Arial" w:hAnsi="Arial" w:cs="Arial"/>
          <w:b w:val="0"/>
          <w:caps/>
          <w:sz w:val="15"/>
          <w:szCs w:val="15"/>
        </w:rPr>
      </w:pPr>
    </w:p>
    <w:p w14:paraId="2EFFD2A9" w14:textId="77777777"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14:paraId="274168A0"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52EE583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5783B1" w14:textId="77777777"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63CE4E"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2943183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BBBDBB" w14:textId="77777777"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14:paraId="696A70CB" w14:textId="77777777" w:rsidR="00A23B3E" w:rsidRDefault="00A23B3E">
            <w:pPr>
              <w:ind w:left="284" w:hanging="284"/>
              <w:rPr>
                <w:rFonts w:ascii="Arial" w:hAnsi="Arial" w:cs="Arial"/>
                <w:b/>
                <w:sz w:val="12"/>
                <w:szCs w:val="12"/>
              </w:rPr>
            </w:pPr>
          </w:p>
          <w:p w14:paraId="33760EFD" w14:textId="77777777" w:rsidR="00A23B3E" w:rsidRDefault="00A23B3E">
            <w:pPr>
              <w:ind w:left="284" w:hanging="284"/>
              <w:rPr>
                <w:rFonts w:ascii="Arial" w:hAnsi="Arial" w:cs="Arial"/>
                <w:sz w:val="12"/>
                <w:szCs w:val="12"/>
              </w:rPr>
            </w:pPr>
            <w:r>
              <w:rPr>
                <w:rFonts w:ascii="Arial" w:hAnsi="Arial" w:cs="Arial"/>
                <w:b/>
                <w:sz w:val="15"/>
                <w:szCs w:val="15"/>
              </w:rPr>
              <w:t>e/o,</w:t>
            </w:r>
          </w:p>
          <w:p w14:paraId="5329C152" w14:textId="77777777" w:rsidR="00A23B3E" w:rsidRDefault="00A23B3E">
            <w:pPr>
              <w:ind w:left="284" w:hanging="142"/>
              <w:rPr>
                <w:rFonts w:ascii="Arial" w:hAnsi="Arial" w:cs="Arial"/>
                <w:sz w:val="12"/>
                <w:szCs w:val="12"/>
              </w:rPr>
            </w:pPr>
          </w:p>
          <w:p w14:paraId="03EA5696" w14:textId="77777777"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14:paraId="50086C44" w14:textId="77777777"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2E5A3F" w14:textId="77777777"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03491229" w14:textId="77777777" w:rsidR="00A23B3E" w:rsidRDefault="00A23B3E">
            <w:pPr>
              <w:rPr>
                <w:rFonts w:ascii="Arial" w:hAnsi="Arial" w:cs="Arial"/>
                <w:sz w:val="15"/>
                <w:szCs w:val="15"/>
              </w:rPr>
            </w:pPr>
            <w:r>
              <w:rPr>
                <w:rFonts w:ascii="Arial" w:hAnsi="Arial" w:cs="Arial"/>
                <w:sz w:val="15"/>
                <w:szCs w:val="15"/>
              </w:rPr>
              <w:t>[……], [……] […] valuta</w:t>
            </w:r>
          </w:p>
          <w:p w14:paraId="254A5855" w14:textId="77777777" w:rsidR="00A23B3E" w:rsidRDefault="00A23B3E">
            <w:pPr>
              <w:rPr>
                <w:rFonts w:ascii="Arial" w:hAnsi="Arial" w:cs="Arial"/>
                <w:sz w:val="15"/>
                <w:szCs w:val="15"/>
              </w:rPr>
            </w:pPr>
          </w:p>
          <w:p w14:paraId="302B7984" w14:textId="77777777" w:rsidR="00A23B3E" w:rsidRDefault="00A23B3E">
            <w:pPr>
              <w:rPr>
                <w:rFonts w:ascii="Arial" w:hAnsi="Arial" w:cs="Arial"/>
                <w:sz w:val="15"/>
                <w:szCs w:val="15"/>
              </w:rPr>
            </w:pPr>
          </w:p>
          <w:p w14:paraId="0EE1961F"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7F48DC94" w14:textId="77777777" w:rsidR="00A23B3E" w:rsidRDefault="00A23B3E">
            <w:r>
              <w:rPr>
                <w:rFonts w:ascii="Arial" w:hAnsi="Arial" w:cs="Arial"/>
                <w:sz w:val="15"/>
                <w:szCs w:val="15"/>
              </w:rPr>
              <w:t>[…….…][……..…][……..…]</w:t>
            </w:r>
          </w:p>
        </w:tc>
      </w:tr>
      <w:tr w:rsidR="00A23B3E" w14:paraId="1EC2B79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05F3BE" w14:textId="77777777"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14:paraId="1564851C" w14:textId="77777777" w:rsidR="00A23B3E" w:rsidRDefault="00A23B3E">
            <w:pPr>
              <w:rPr>
                <w:rFonts w:ascii="Arial" w:hAnsi="Arial" w:cs="Arial"/>
                <w:sz w:val="15"/>
                <w:szCs w:val="15"/>
              </w:rPr>
            </w:pPr>
            <w:r>
              <w:rPr>
                <w:rFonts w:ascii="Arial" w:hAnsi="Arial" w:cs="Arial"/>
                <w:b/>
                <w:sz w:val="15"/>
                <w:szCs w:val="15"/>
              </w:rPr>
              <w:t>e/o,</w:t>
            </w:r>
          </w:p>
          <w:p w14:paraId="4C5348C8" w14:textId="77777777"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14:paraId="321BF0AE"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ED1CBF" w14:textId="77777777"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4774CDE9" w14:textId="77777777" w:rsidR="00A23B3E" w:rsidRDefault="00A23B3E">
            <w:pPr>
              <w:rPr>
                <w:rFonts w:ascii="Arial" w:hAnsi="Arial" w:cs="Arial"/>
                <w:sz w:val="15"/>
                <w:szCs w:val="15"/>
              </w:rPr>
            </w:pPr>
            <w:r>
              <w:rPr>
                <w:rFonts w:ascii="Arial" w:hAnsi="Arial" w:cs="Arial"/>
                <w:sz w:val="15"/>
                <w:szCs w:val="15"/>
              </w:rPr>
              <w:t>[……], [……] […] valuta</w:t>
            </w:r>
          </w:p>
          <w:p w14:paraId="670C4DAA" w14:textId="77777777"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14:paraId="5E0C73C8" w14:textId="77777777" w:rsidR="00A23B3E" w:rsidRDefault="00A23B3E">
            <w:r>
              <w:rPr>
                <w:rFonts w:ascii="Arial" w:hAnsi="Arial" w:cs="Arial"/>
                <w:sz w:val="15"/>
                <w:szCs w:val="15"/>
              </w:rPr>
              <w:t>[……….…][…………][…………]</w:t>
            </w:r>
          </w:p>
        </w:tc>
      </w:tr>
      <w:tr w:rsidR="00A23B3E" w14:paraId="1D68649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0AFAD2" w14:textId="77777777"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451CA2" w14:textId="77777777" w:rsidR="00A23B3E" w:rsidRDefault="00A23B3E">
            <w:r>
              <w:rPr>
                <w:rFonts w:ascii="Arial" w:hAnsi="Arial" w:cs="Arial"/>
                <w:sz w:val="15"/>
                <w:szCs w:val="15"/>
              </w:rPr>
              <w:t>[……]</w:t>
            </w:r>
          </w:p>
        </w:tc>
      </w:tr>
      <w:tr w:rsidR="00A23B3E" w14:paraId="77F8500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E7EAB8" w14:textId="77777777"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14:paraId="042463F9" w14:textId="77777777"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1BF3BE" w14:textId="77777777"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626280E9" w14:textId="77777777" w:rsidR="00A23B3E" w:rsidRDefault="00A23B3E">
            <w:r>
              <w:rPr>
                <w:rFonts w:ascii="Arial" w:hAnsi="Arial" w:cs="Arial"/>
                <w:sz w:val="15"/>
                <w:szCs w:val="15"/>
              </w:rPr>
              <w:t>[………..…][…………][……….…]</w:t>
            </w:r>
          </w:p>
        </w:tc>
      </w:tr>
      <w:tr w:rsidR="00A23B3E" w14:paraId="62E123C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22DDCF" w14:textId="77777777"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14:paraId="30A409C5" w14:textId="77777777"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178D8E" w14:textId="77777777" w:rsidR="00A23B3E" w:rsidRDefault="00A23B3E">
            <w:pPr>
              <w:rPr>
                <w:rFonts w:ascii="Arial" w:hAnsi="Arial" w:cs="Arial"/>
                <w:sz w:val="15"/>
                <w:szCs w:val="15"/>
              </w:rPr>
            </w:pPr>
            <w:r>
              <w:rPr>
                <w:rFonts w:ascii="Arial" w:hAnsi="Arial" w:cs="Arial"/>
                <w:sz w:val="15"/>
                <w:szCs w:val="15"/>
              </w:rPr>
              <w:t>[……] […] valuta</w:t>
            </w:r>
          </w:p>
          <w:p w14:paraId="429E42E6" w14:textId="77777777"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14:paraId="4C7941E1" w14:textId="77777777"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14:paraId="342D0EA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26C80F" w14:textId="77777777"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14:paraId="54D5D2D2" w14:textId="77777777"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w:t>
            </w:r>
            <w:r>
              <w:rPr>
                <w:rFonts w:ascii="Arial" w:hAnsi="Arial" w:cs="Arial"/>
                <w:sz w:val="15"/>
                <w:szCs w:val="15"/>
              </w:rPr>
              <w:lastRenderedPageBreak/>
              <w:t>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05A75E" w14:textId="77777777"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14:paraId="35F29C43"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37618B62" w14:textId="77777777" w:rsidR="00A23B3E" w:rsidRDefault="00A23B3E">
            <w:r>
              <w:rPr>
                <w:rFonts w:ascii="Arial" w:hAnsi="Arial" w:cs="Arial"/>
                <w:sz w:val="15"/>
                <w:szCs w:val="15"/>
              </w:rPr>
              <w:lastRenderedPageBreak/>
              <w:t>[…………..][……….…][………..…]</w:t>
            </w:r>
          </w:p>
        </w:tc>
      </w:tr>
    </w:tbl>
    <w:p w14:paraId="3F983DFD" w14:textId="77777777" w:rsidR="00A23B3E" w:rsidRDefault="00A23B3E">
      <w:pPr>
        <w:pStyle w:val="SectionTitle"/>
        <w:spacing w:before="0" w:after="0"/>
        <w:jc w:val="both"/>
        <w:rPr>
          <w:rFonts w:ascii="Arial" w:hAnsi="Arial" w:cs="Arial"/>
          <w:caps/>
          <w:sz w:val="15"/>
          <w:szCs w:val="15"/>
        </w:rPr>
      </w:pPr>
    </w:p>
    <w:p w14:paraId="4E8EEF85" w14:textId="77777777" w:rsidR="00A23B3E" w:rsidRDefault="00A23B3E">
      <w:pPr>
        <w:pStyle w:val="Titolo1"/>
        <w:spacing w:before="0" w:after="0"/>
        <w:ind w:left="850"/>
        <w:rPr>
          <w:sz w:val="16"/>
          <w:szCs w:val="16"/>
        </w:rPr>
      </w:pPr>
    </w:p>
    <w:p w14:paraId="5C87AEA3" w14:textId="77777777"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5C437D94" w14:textId="77777777" w:rsidR="00A23B3E" w:rsidRPr="003A443E" w:rsidRDefault="00A23B3E">
      <w:pPr>
        <w:pStyle w:val="Titolo1"/>
        <w:spacing w:before="0" w:after="0"/>
        <w:ind w:left="850"/>
        <w:rPr>
          <w:color w:val="000000"/>
          <w:sz w:val="16"/>
          <w:szCs w:val="16"/>
        </w:rPr>
      </w:pPr>
    </w:p>
    <w:p w14:paraId="243572DB"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41E3ECB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83F81A" w14:textId="77777777" w:rsidR="00A23B3E" w:rsidRDefault="00A23B3E">
            <w:bookmarkStart w:id="1" w:name="_DV_M4301"/>
            <w:bookmarkStart w:id="2" w:name="_DV_M4300"/>
            <w:bookmarkEnd w:id="1"/>
            <w:bookmarkEnd w:id="2"/>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D1CE4B"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106F62D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FCD74F" w14:textId="77777777"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14:paraId="01DCDFB3" w14:textId="77777777"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7E7C05" w14:textId="77777777"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14:paraId="3C6882D1" w14:textId="77777777" w:rsidR="00A23B3E" w:rsidRDefault="00A23B3E">
            <w:r>
              <w:rPr>
                <w:rFonts w:ascii="Arial" w:hAnsi="Arial" w:cs="Arial"/>
                <w:sz w:val="15"/>
                <w:szCs w:val="15"/>
              </w:rPr>
              <w:t>[…………][………..…][……….…]</w:t>
            </w:r>
          </w:p>
        </w:tc>
      </w:tr>
      <w:tr w:rsidR="00A23B3E" w14:paraId="68B8D51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2FC6EC" w14:textId="77777777"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14:paraId="6FEF0607" w14:textId="77777777"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C72085" w14:textId="77777777"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14:paraId="55377066" w14:textId="77777777"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14:paraId="014581D3"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4ADFC9FA" w14:textId="77777777"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06545C42" w14:textId="77777777"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D63FAAF" w14:textId="77777777"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2F94F9F2" w14:textId="77777777" w:rsidR="00A23B3E" w:rsidRDefault="00A23B3E">
                  <w:r>
                    <w:rPr>
                      <w:rFonts w:ascii="Arial" w:hAnsi="Arial" w:cs="Arial"/>
                      <w:sz w:val="15"/>
                      <w:szCs w:val="15"/>
                    </w:rPr>
                    <w:t>destinatari</w:t>
                  </w:r>
                </w:p>
              </w:tc>
            </w:tr>
            <w:tr w:rsidR="00A23B3E" w14:paraId="6086C618"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62922503" w14:textId="77777777"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1BA2C81F" w14:textId="77777777"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4EE41F02" w14:textId="77777777"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20867016" w14:textId="77777777" w:rsidR="00A23B3E" w:rsidRDefault="00A23B3E">
                  <w:pPr>
                    <w:rPr>
                      <w:rFonts w:ascii="Arial" w:hAnsi="Arial" w:cs="Arial"/>
                      <w:sz w:val="15"/>
                      <w:szCs w:val="15"/>
                    </w:rPr>
                  </w:pPr>
                </w:p>
              </w:tc>
            </w:tr>
          </w:tbl>
          <w:p w14:paraId="2D6A7936" w14:textId="77777777" w:rsidR="00A23B3E" w:rsidRDefault="00A23B3E">
            <w:pPr>
              <w:rPr>
                <w:rFonts w:ascii="Arial" w:hAnsi="Arial" w:cs="Arial"/>
                <w:sz w:val="15"/>
                <w:szCs w:val="15"/>
              </w:rPr>
            </w:pPr>
          </w:p>
        </w:tc>
      </w:tr>
      <w:tr w:rsidR="00A23B3E" w14:paraId="035E599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D3062F" w14:textId="77777777"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14:paraId="5BA0E91A" w14:textId="77777777"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1B74D8" w14:textId="77777777"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14:paraId="718479D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A09907" w14:textId="77777777"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1B75D7" w14:textId="77777777" w:rsidR="00A23B3E" w:rsidRDefault="00A23B3E">
            <w:r>
              <w:rPr>
                <w:rFonts w:ascii="Arial" w:hAnsi="Arial" w:cs="Arial"/>
                <w:sz w:val="15"/>
                <w:szCs w:val="15"/>
              </w:rPr>
              <w:t>[……….…]</w:t>
            </w:r>
          </w:p>
        </w:tc>
      </w:tr>
      <w:tr w:rsidR="00A23B3E" w14:paraId="452D164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432AEA" w14:textId="77777777"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D20595" w14:textId="77777777" w:rsidR="00A23B3E" w:rsidRDefault="00A23B3E">
            <w:r>
              <w:rPr>
                <w:rFonts w:ascii="Arial" w:hAnsi="Arial" w:cs="Arial"/>
                <w:sz w:val="15"/>
                <w:szCs w:val="15"/>
              </w:rPr>
              <w:t>[……….…]</w:t>
            </w:r>
          </w:p>
        </w:tc>
      </w:tr>
      <w:tr w:rsidR="00A23B3E" w14:paraId="712A49D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BC508C" w14:textId="77777777"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14:paraId="6C6AF1E2" w14:textId="77777777"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CE6203" w14:textId="77777777"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14:paraId="5192F11E" w14:textId="77777777" w:rsidR="00A23B3E" w:rsidRDefault="00A23B3E">
            <w:pPr>
              <w:rPr>
                <w:rFonts w:ascii="Arial" w:hAnsi="Arial" w:cs="Arial"/>
                <w:sz w:val="15"/>
                <w:szCs w:val="15"/>
              </w:rPr>
            </w:pPr>
            <w:r>
              <w:rPr>
                <w:rFonts w:ascii="Arial" w:hAnsi="Arial" w:cs="Arial"/>
                <w:sz w:val="15"/>
                <w:szCs w:val="15"/>
              </w:rPr>
              <w:br/>
              <w:t>[ ] Sì [ ] No</w:t>
            </w:r>
          </w:p>
          <w:p w14:paraId="0D38F88C" w14:textId="77777777" w:rsidR="00350D7E" w:rsidRDefault="00350D7E">
            <w:pPr>
              <w:rPr>
                <w:rFonts w:ascii="Arial" w:hAnsi="Arial" w:cs="Arial"/>
                <w:sz w:val="15"/>
                <w:szCs w:val="15"/>
              </w:rPr>
            </w:pPr>
          </w:p>
          <w:p w14:paraId="5DA3D4DF" w14:textId="77777777" w:rsidR="00350D7E" w:rsidRDefault="00350D7E"/>
        </w:tc>
      </w:tr>
      <w:tr w:rsidR="00A23B3E" w14:paraId="0117340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5F032F" w14:textId="77777777"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14:paraId="1E0A12B2" w14:textId="77777777" w:rsidR="00A23B3E" w:rsidRDefault="00A23B3E">
            <w:pPr>
              <w:rPr>
                <w:rFonts w:ascii="Arial" w:hAnsi="Arial" w:cs="Arial"/>
                <w:b/>
                <w:i/>
                <w:sz w:val="15"/>
                <w:szCs w:val="15"/>
              </w:rPr>
            </w:pPr>
            <w:r>
              <w:rPr>
                <w:rFonts w:ascii="Arial" w:hAnsi="Arial" w:cs="Arial"/>
                <w:sz w:val="15"/>
                <w:szCs w:val="15"/>
              </w:rPr>
              <w:t>a)       lo stesso prestatore di servizi o imprenditore,</w:t>
            </w:r>
          </w:p>
          <w:p w14:paraId="037BEA72" w14:textId="77777777"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14:paraId="43DDB83C" w14:textId="77777777"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F19EB4" w14:textId="77777777" w:rsidR="00A23B3E" w:rsidRDefault="00A23B3E">
            <w:pPr>
              <w:rPr>
                <w:rFonts w:ascii="Arial" w:hAnsi="Arial" w:cs="Arial"/>
                <w:sz w:val="15"/>
                <w:szCs w:val="15"/>
              </w:rPr>
            </w:pPr>
            <w:r>
              <w:rPr>
                <w:rFonts w:ascii="Arial" w:hAnsi="Arial" w:cs="Arial"/>
                <w:sz w:val="15"/>
                <w:szCs w:val="15"/>
              </w:rPr>
              <w:lastRenderedPageBreak/>
              <w:br/>
            </w:r>
          </w:p>
          <w:p w14:paraId="6F622F1D" w14:textId="77777777"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14:paraId="24B64F91" w14:textId="77777777" w:rsidR="00A23B3E" w:rsidRDefault="00A23B3E">
            <w:r>
              <w:rPr>
                <w:rFonts w:ascii="Arial" w:hAnsi="Arial" w:cs="Arial"/>
                <w:sz w:val="15"/>
                <w:szCs w:val="15"/>
              </w:rPr>
              <w:lastRenderedPageBreak/>
              <w:br/>
              <w:t>b) [………..…]</w:t>
            </w:r>
          </w:p>
        </w:tc>
      </w:tr>
      <w:tr w:rsidR="00A23B3E" w14:paraId="53CB581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34063F" w14:textId="77777777" w:rsidR="00A23B3E" w:rsidRDefault="00A23B3E">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E09BF1" w14:textId="77777777" w:rsidR="00A23B3E" w:rsidRDefault="00A23B3E">
            <w:r>
              <w:rPr>
                <w:rFonts w:ascii="Arial" w:hAnsi="Arial" w:cs="Arial"/>
                <w:sz w:val="15"/>
                <w:szCs w:val="15"/>
              </w:rPr>
              <w:t>[…………..…]</w:t>
            </w:r>
          </w:p>
        </w:tc>
      </w:tr>
      <w:tr w:rsidR="00A23B3E" w14:paraId="198A234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FE9D7B" w14:textId="77777777"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C4396" w14:textId="77777777" w:rsidR="00A23B3E" w:rsidRDefault="00A23B3E">
            <w:pPr>
              <w:spacing w:before="0" w:after="0"/>
              <w:rPr>
                <w:rFonts w:ascii="Arial" w:hAnsi="Arial" w:cs="Arial"/>
                <w:sz w:val="15"/>
                <w:szCs w:val="15"/>
              </w:rPr>
            </w:pPr>
            <w:r>
              <w:rPr>
                <w:rFonts w:ascii="Arial" w:hAnsi="Arial" w:cs="Arial"/>
                <w:sz w:val="15"/>
                <w:szCs w:val="15"/>
              </w:rPr>
              <w:t>Anno, organico medio annuo:</w:t>
            </w:r>
          </w:p>
          <w:p w14:paraId="06E9AB69" w14:textId="77777777" w:rsidR="00A23B3E" w:rsidRDefault="00A23B3E">
            <w:pPr>
              <w:spacing w:before="0" w:after="0"/>
              <w:rPr>
                <w:rFonts w:ascii="Arial" w:hAnsi="Arial" w:cs="Arial"/>
                <w:sz w:val="15"/>
                <w:szCs w:val="15"/>
              </w:rPr>
            </w:pPr>
            <w:r>
              <w:rPr>
                <w:rFonts w:ascii="Arial" w:hAnsi="Arial" w:cs="Arial"/>
                <w:sz w:val="15"/>
                <w:szCs w:val="15"/>
              </w:rPr>
              <w:t>[…………],[……..…],</w:t>
            </w:r>
          </w:p>
          <w:p w14:paraId="4D618D6C" w14:textId="77777777" w:rsidR="00A23B3E" w:rsidRDefault="00A23B3E">
            <w:pPr>
              <w:spacing w:before="0" w:after="0"/>
              <w:rPr>
                <w:rFonts w:ascii="Arial" w:hAnsi="Arial" w:cs="Arial"/>
                <w:sz w:val="15"/>
                <w:szCs w:val="15"/>
              </w:rPr>
            </w:pPr>
            <w:r>
              <w:rPr>
                <w:rFonts w:ascii="Arial" w:hAnsi="Arial" w:cs="Arial"/>
                <w:sz w:val="15"/>
                <w:szCs w:val="15"/>
              </w:rPr>
              <w:t>[…………],[……..…],</w:t>
            </w:r>
          </w:p>
          <w:p w14:paraId="327B3D81" w14:textId="77777777" w:rsidR="00A23B3E" w:rsidRDefault="00A23B3E">
            <w:pPr>
              <w:spacing w:before="0" w:after="0"/>
              <w:rPr>
                <w:rFonts w:ascii="Arial" w:hAnsi="Arial" w:cs="Arial"/>
                <w:sz w:val="15"/>
                <w:szCs w:val="15"/>
              </w:rPr>
            </w:pPr>
            <w:r>
              <w:rPr>
                <w:rFonts w:ascii="Arial" w:hAnsi="Arial" w:cs="Arial"/>
                <w:sz w:val="15"/>
                <w:szCs w:val="15"/>
              </w:rPr>
              <w:t>[…………],[……..…],</w:t>
            </w:r>
          </w:p>
          <w:p w14:paraId="3CF34C77" w14:textId="77777777" w:rsidR="00A23B3E" w:rsidRDefault="00A23B3E">
            <w:pPr>
              <w:spacing w:before="0" w:after="0"/>
              <w:rPr>
                <w:rFonts w:ascii="Arial" w:hAnsi="Arial" w:cs="Arial"/>
                <w:sz w:val="15"/>
                <w:szCs w:val="15"/>
              </w:rPr>
            </w:pPr>
            <w:r>
              <w:rPr>
                <w:rFonts w:ascii="Arial" w:hAnsi="Arial" w:cs="Arial"/>
                <w:sz w:val="15"/>
                <w:szCs w:val="15"/>
              </w:rPr>
              <w:t>Anno, numero di dirigenti</w:t>
            </w:r>
          </w:p>
          <w:p w14:paraId="5CC93976" w14:textId="77777777" w:rsidR="00A23B3E" w:rsidRDefault="00A23B3E">
            <w:pPr>
              <w:spacing w:before="0" w:after="0"/>
              <w:rPr>
                <w:rFonts w:ascii="Arial" w:hAnsi="Arial" w:cs="Arial"/>
                <w:sz w:val="15"/>
                <w:szCs w:val="15"/>
              </w:rPr>
            </w:pPr>
            <w:r>
              <w:rPr>
                <w:rFonts w:ascii="Arial" w:hAnsi="Arial" w:cs="Arial"/>
                <w:sz w:val="15"/>
                <w:szCs w:val="15"/>
              </w:rPr>
              <w:t>[…………],[……..…],</w:t>
            </w:r>
          </w:p>
          <w:p w14:paraId="2EAE419B" w14:textId="77777777" w:rsidR="00A23B3E" w:rsidRDefault="00A23B3E">
            <w:pPr>
              <w:spacing w:before="0" w:after="0"/>
              <w:rPr>
                <w:rFonts w:ascii="Arial" w:hAnsi="Arial" w:cs="Arial"/>
                <w:sz w:val="15"/>
                <w:szCs w:val="15"/>
              </w:rPr>
            </w:pPr>
            <w:r>
              <w:rPr>
                <w:rFonts w:ascii="Arial" w:hAnsi="Arial" w:cs="Arial"/>
                <w:sz w:val="15"/>
                <w:szCs w:val="15"/>
              </w:rPr>
              <w:t>[…………],[……..…],</w:t>
            </w:r>
          </w:p>
          <w:p w14:paraId="6E1793B3" w14:textId="77777777" w:rsidR="00A23B3E" w:rsidRDefault="00A23B3E">
            <w:pPr>
              <w:spacing w:before="0" w:after="0"/>
            </w:pPr>
            <w:r>
              <w:rPr>
                <w:rFonts w:ascii="Arial" w:hAnsi="Arial" w:cs="Arial"/>
                <w:sz w:val="15"/>
                <w:szCs w:val="15"/>
              </w:rPr>
              <w:t>[…………],[……..…]</w:t>
            </w:r>
          </w:p>
        </w:tc>
      </w:tr>
      <w:tr w:rsidR="00A23B3E" w14:paraId="130E029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7922C1" w14:textId="77777777"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372187" w14:textId="77777777" w:rsidR="00A23B3E" w:rsidRDefault="00A23B3E">
            <w:r>
              <w:rPr>
                <w:rFonts w:ascii="Arial" w:hAnsi="Arial" w:cs="Arial"/>
                <w:sz w:val="15"/>
                <w:szCs w:val="15"/>
              </w:rPr>
              <w:t>[…………]</w:t>
            </w:r>
          </w:p>
        </w:tc>
      </w:tr>
      <w:tr w:rsidR="00A23B3E" w14:paraId="67E23BA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867729" w14:textId="77777777"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960FA1" w14:textId="77777777" w:rsidR="00A23B3E" w:rsidRDefault="00A23B3E">
            <w:r>
              <w:rPr>
                <w:rFonts w:ascii="Arial" w:hAnsi="Arial" w:cs="Arial"/>
                <w:sz w:val="15"/>
                <w:szCs w:val="15"/>
              </w:rPr>
              <w:t>[…………]</w:t>
            </w:r>
          </w:p>
        </w:tc>
      </w:tr>
      <w:tr w:rsidR="00A23B3E" w14:paraId="504E6EA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1736EE" w14:textId="77777777"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2EA32A52" w14:textId="77777777"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14:paraId="449B47F5" w14:textId="77777777"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14:paraId="14245660"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126895" w14:textId="77777777" w:rsidR="00A23B3E" w:rsidRDefault="00A23B3E">
            <w:pPr>
              <w:rPr>
                <w:rFonts w:ascii="Arial" w:hAnsi="Arial" w:cs="Arial"/>
                <w:sz w:val="15"/>
                <w:szCs w:val="15"/>
              </w:rPr>
            </w:pPr>
          </w:p>
          <w:p w14:paraId="4A42EF73" w14:textId="77777777" w:rsidR="00A23B3E" w:rsidRDefault="00A23B3E">
            <w:pPr>
              <w:rPr>
                <w:rFonts w:ascii="Arial" w:hAnsi="Arial" w:cs="Arial"/>
                <w:sz w:val="15"/>
                <w:szCs w:val="15"/>
              </w:rPr>
            </w:pPr>
          </w:p>
          <w:p w14:paraId="04E8E805" w14:textId="77777777"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14:paraId="7619C81A" w14:textId="77777777" w:rsidR="00A23B3E" w:rsidRDefault="00A23B3E">
            <w:pPr>
              <w:rPr>
                <w:rFonts w:ascii="Arial" w:hAnsi="Arial" w:cs="Arial"/>
                <w:sz w:val="15"/>
                <w:szCs w:val="15"/>
              </w:rPr>
            </w:pPr>
          </w:p>
          <w:p w14:paraId="561E87CD" w14:textId="77777777" w:rsidR="00A23B3E" w:rsidRDefault="00A23B3E">
            <w:pPr>
              <w:rPr>
                <w:rFonts w:ascii="Arial" w:hAnsi="Arial" w:cs="Arial"/>
                <w:sz w:val="15"/>
                <w:szCs w:val="15"/>
              </w:rPr>
            </w:pPr>
          </w:p>
          <w:p w14:paraId="6C4CB523" w14:textId="77777777"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14:paraId="55CDEE9C"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5847A9EB" w14:textId="77777777" w:rsidR="00A23B3E" w:rsidRDefault="00A23B3E">
            <w:r>
              <w:rPr>
                <w:rFonts w:ascii="Arial" w:hAnsi="Arial" w:cs="Arial"/>
                <w:sz w:val="15"/>
                <w:szCs w:val="15"/>
              </w:rPr>
              <w:t>[……….…][……….…][…………]</w:t>
            </w:r>
          </w:p>
        </w:tc>
      </w:tr>
      <w:tr w:rsidR="00A23B3E" w14:paraId="065B06D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F77459" w14:textId="77777777"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0F377452" w14:textId="77777777"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14:paraId="5D76162D" w14:textId="77777777"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14:paraId="163D9285" w14:textId="77777777"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2AA772" w14:textId="77777777"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14:paraId="2666A3EC" w14:textId="77777777" w:rsidR="00A23B3E" w:rsidRDefault="00A23B3E">
            <w:pPr>
              <w:spacing w:before="0" w:after="0"/>
              <w:rPr>
                <w:rFonts w:ascii="Arial" w:hAnsi="Arial" w:cs="Arial"/>
                <w:sz w:val="15"/>
                <w:szCs w:val="15"/>
              </w:rPr>
            </w:pPr>
          </w:p>
          <w:p w14:paraId="4AAB509A" w14:textId="77777777" w:rsidR="00A23B3E" w:rsidRDefault="00A23B3E">
            <w:pPr>
              <w:spacing w:before="0" w:after="0"/>
              <w:rPr>
                <w:rFonts w:ascii="Arial" w:hAnsi="Arial" w:cs="Arial"/>
                <w:sz w:val="15"/>
                <w:szCs w:val="15"/>
              </w:rPr>
            </w:pPr>
          </w:p>
          <w:p w14:paraId="294002CE" w14:textId="77777777"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14:paraId="17B87108" w14:textId="77777777" w:rsidR="00A23B3E" w:rsidRDefault="00A23B3E">
            <w:pPr>
              <w:spacing w:before="0" w:after="0"/>
              <w:rPr>
                <w:rFonts w:ascii="Arial" w:hAnsi="Arial" w:cs="Arial"/>
                <w:sz w:val="15"/>
                <w:szCs w:val="15"/>
              </w:rPr>
            </w:pPr>
          </w:p>
          <w:p w14:paraId="19D4EB5E" w14:textId="77777777"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1856361D" w14:textId="77777777" w:rsidR="00A23B3E" w:rsidRDefault="00A23B3E">
            <w:pPr>
              <w:spacing w:before="0" w:after="0"/>
              <w:rPr>
                <w:rFonts w:ascii="Arial" w:hAnsi="Arial" w:cs="Arial"/>
                <w:sz w:val="15"/>
                <w:szCs w:val="15"/>
              </w:rPr>
            </w:pPr>
            <w:r>
              <w:rPr>
                <w:rFonts w:ascii="Arial" w:hAnsi="Arial" w:cs="Arial"/>
                <w:sz w:val="15"/>
                <w:szCs w:val="15"/>
              </w:rPr>
              <w:t>[………..…][………….…][………….…]</w:t>
            </w:r>
          </w:p>
          <w:p w14:paraId="3E66BC85" w14:textId="77777777" w:rsidR="002E43BE" w:rsidRDefault="002E43BE">
            <w:pPr>
              <w:spacing w:before="0" w:after="0"/>
            </w:pPr>
          </w:p>
        </w:tc>
      </w:tr>
      <w:tr w:rsidR="00A23B3E" w:rsidRPr="003A443E" w14:paraId="14D6E29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216B38" w14:textId="77777777"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14:paraId="361B47BE" w14:textId="77777777"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9C1C5D"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14:paraId="32F8FB8B" w14:textId="77777777" w:rsidR="00A23B3E" w:rsidRPr="003A443E" w:rsidRDefault="00A23B3E">
            <w:pPr>
              <w:rPr>
                <w:color w:val="000000"/>
              </w:rPr>
            </w:pPr>
            <w:r w:rsidRPr="003A443E">
              <w:rPr>
                <w:rFonts w:ascii="Arial" w:hAnsi="Arial" w:cs="Arial"/>
                <w:color w:val="000000"/>
                <w:sz w:val="15"/>
                <w:szCs w:val="15"/>
              </w:rPr>
              <w:t>[…………..][……….…][………..…]</w:t>
            </w:r>
          </w:p>
        </w:tc>
      </w:tr>
    </w:tbl>
    <w:p w14:paraId="12BF34DD" w14:textId="77777777" w:rsidR="00A23B3E" w:rsidRPr="003A443E" w:rsidRDefault="00A23B3E">
      <w:pPr>
        <w:jc w:val="both"/>
        <w:rPr>
          <w:rFonts w:ascii="Arial" w:hAnsi="Arial" w:cs="Arial"/>
          <w:color w:val="000000"/>
          <w:sz w:val="15"/>
          <w:szCs w:val="15"/>
        </w:rPr>
      </w:pPr>
    </w:p>
    <w:p w14:paraId="4C5BC7BE" w14:textId="77777777"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14:paraId="780AAC78" w14:textId="77777777"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7601F05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877FBD" w14:textId="77777777"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3C5127" w14:textId="77777777" w:rsidR="00A23B3E" w:rsidRDefault="00A23B3E">
            <w:r>
              <w:rPr>
                <w:rFonts w:ascii="Arial" w:hAnsi="Arial" w:cs="Arial"/>
                <w:b/>
                <w:w w:val="0"/>
                <w:sz w:val="15"/>
                <w:szCs w:val="15"/>
              </w:rPr>
              <w:t>Risposta:</w:t>
            </w:r>
          </w:p>
        </w:tc>
      </w:tr>
      <w:tr w:rsidR="00A23B3E" w14:paraId="1E67C67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6D91F8" w14:textId="77777777"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14:paraId="5D85ADA2" w14:textId="77777777"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14:paraId="6C63182F"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A3B857" w14:textId="77777777"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13E39F6D" w14:textId="77777777" w:rsidR="00A23B3E" w:rsidRDefault="00A23B3E">
            <w:r>
              <w:rPr>
                <w:rFonts w:ascii="Arial" w:hAnsi="Arial" w:cs="Arial"/>
                <w:sz w:val="15"/>
                <w:szCs w:val="15"/>
              </w:rPr>
              <w:t>[……..…][…………][…………]</w:t>
            </w:r>
          </w:p>
        </w:tc>
      </w:tr>
      <w:tr w:rsidR="00A23B3E" w14:paraId="14901A8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353047" w14:textId="77777777"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14:paraId="2989C8FE" w14:textId="77777777"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14:paraId="25F090C4"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EE768A" w14:textId="77777777"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0F463C9D" w14:textId="77777777" w:rsidR="00A23B3E" w:rsidRDefault="00A23B3E">
            <w:r>
              <w:rPr>
                <w:rFonts w:ascii="Arial" w:hAnsi="Arial" w:cs="Arial"/>
                <w:sz w:val="15"/>
                <w:szCs w:val="15"/>
              </w:rPr>
              <w:t xml:space="preserve"> […………][……..…][……..…]</w:t>
            </w:r>
          </w:p>
        </w:tc>
      </w:tr>
    </w:tbl>
    <w:p w14:paraId="77561EBB" w14:textId="77777777" w:rsidR="00A23B3E" w:rsidRDefault="00A23B3E">
      <w:pPr>
        <w:rPr>
          <w:rFonts w:ascii="Arial" w:hAnsi="Arial" w:cs="Arial"/>
          <w:sz w:val="15"/>
          <w:szCs w:val="15"/>
        </w:rPr>
      </w:pPr>
    </w:p>
    <w:p w14:paraId="3DE5D189" w14:textId="77777777"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14:paraId="34A45A4C" w14:textId="77777777"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2028F42C" w14:textId="77777777"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14:paraId="5E2BF84D" w14:textId="77777777"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14:paraId="6B8C10D4"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E18447" w14:textId="77777777"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019C7DA0" w14:textId="77777777" w:rsidR="00A23B3E" w:rsidRDefault="00A23B3E">
            <w:r>
              <w:rPr>
                <w:rFonts w:ascii="Arial" w:hAnsi="Arial" w:cs="Arial"/>
                <w:b/>
                <w:w w:val="0"/>
                <w:sz w:val="15"/>
                <w:szCs w:val="15"/>
              </w:rPr>
              <w:t>Risposta:</w:t>
            </w:r>
          </w:p>
        </w:tc>
      </w:tr>
      <w:tr w:rsidR="00A23B3E" w14:paraId="273BE4D4"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6E8D93" w14:textId="77777777"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14:paraId="673A2FD2" w14:textId="77777777"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14:paraId="3E496906" w14:textId="77777777"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14EEDF0" w14:textId="77777777"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6C0AD319"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765147C9" w14:textId="77777777"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14:paraId="3FC667C4" w14:textId="77777777" w:rsidR="00A23B3E" w:rsidRDefault="00A23B3E">
      <w:pPr>
        <w:pStyle w:val="ChapterTitle"/>
        <w:jc w:val="both"/>
        <w:rPr>
          <w:rFonts w:ascii="Arial" w:hAnsi="Arial" w:cs="Arial"/>
          <w:sz w:val="15"/>
          <w:szCs w:val="15"/>
        </w:rPr>
      </w:pPr>
    </w:p>
    <w:p w14:paraId="3987A05F" w14:textId="77777777" w:rsidR="00A23B3E" w:rsidRDefault="00A23B3E" w:rsidP="00BF74E1">
      <w:pPr>
        <w:pStyle w:val="ChapterTitle"/>
        <w:rPr>
          <w:rFonts w:ascii="Arial" w:hAnsi="Arial" w:cs="Arial"/>
          <w:i/>
          <w:sz w:val="15"/>
          <w:szCs w:val="15"/>
        </w:rPr>
      </w:pPr>
      <w:r>
        <w:rPr>
          <w:sz w:val="19"/>
          <w:szCs w:val="19"/>
        </w:rPr>
        <w:t>Parte VI: Dichiarazioni finali</w:t>
      </w:r>
    </w:p>
    <w:p w14:paraId="23203202" w14:textId="77777777"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252B33DF" w14:textId="77777777"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0571ADE2"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14:paraId="75286F98"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14:paraId="2B4E18C6" w14:textId="77777777"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14:paraId="6E1935D3" w14:textId="77777777" w:rsidR="00A23B3E" w:rsidRDefault="00A23B3E">
      <w:pPr>
        <w:rPr>
          <w:rFonts w:ascii="Arial" w:hAnsi="Arial" w:cs="Arial"/>
          <w:i/>
          <w:sz w:val="15"/>
          <w:szCs w:val="15"/>
        </w:rPr>
      </w:pPr>
      <w:r>
        <w:rPr>
          <w:rFonts w:ascii="Arial" w:hAnsi="Arial" w:cs="Arial"/>
          <w:i/>
          <w:sz w:val="15"/>
          <w:szCs w:val="15"/>
        </w:rPr>
        <w:t xml:space="preserve"> </w:t>
      </w:r>
    </w:p>
    <w:p w14:paraId="5832CDF2" w14:textId="77777777" w:rsidR="00A23B3E" w:rsidRPr="00BF74E1" w:rsidRDefault="00A23B3E">
      <w:pPr>
        <w:rPr>
          <w:rFonts w:ascii="Arial" w:hAnsi="Arial" w:cs="Arial"/>
          <w:i/>
          <w:sz w:val="14"/>
          <w:szCs w:val="14"/>
        </w:rPr>
      </w:pPr>
    </w:p>
    <w:p w14:paraId="3013A524" w14:textId="77777777"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14:paraId="7CB322F4" w14:textId="77777777" w:rsidR="00A23B3E" w:rsidRDefault="00A23B3E">
      <w:pPr>
        <w:pStyle w:val="Titrearticle"/>
        <w:jc w:val="both"/>
        <w:rPr>
          <w:rFonts w:ascii="Arial" w:hAnsi="Arial" w:cs="Arial"/>
          <w:sz w:val="15"/>
          <w:szCs w:val="15"/>
        </w:rPr>
      </w:pPr>
    </w:p>
    <w:p w14:paraId="7F50D26A" w14:textId="77777777" w:rsidR="000A7B33" w:rsidRDefault="000A7B33">
      <w:bookmarkStart w:id="3" w:name="_DV_C939"/>
      <w:bookmarkEnd w:id="3"/>
    </w:p>
    <w:sectPr w:rsidR="000A7B33" w:rsidSect="00CD5447">
      <w:footerReference w:type="default" r:id="rId18"/>
      <w:pgSz w:w="12240" w:h="15840"/>
      <w:pgMar w:top="1135" w:right="1325" w:bottom="1276"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B28F1" w14:textId="77777777" w:rsidR="00DE49EC" w:rsidRDefault="00DE49EC">
      <w:pPr>
        <w:spacing w:before="0" w:after="0"/>
      </w:pPr>
      <w:r>
        <w:separator/>
      </w:r>
    </w:p>
  </w:endnote>
  <w:endnote w:type="continuationSeparator" w:id="0">
    <w:p w14:paraId="25EADB1B" w14:textId="77777777" w:rsidR="00DE49EC" w:rsidRDefault="00DE49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298">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altName w:val="Mangal"/>
    <w:panose1 w:val="00000400000000000000"/>
    <w:charset w:val="00"/>
    <w:family w:val="roman"/>
    <w:pitch w:val="variable"/>
    <w:sig w:usb0="00008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D1B08" w14:textId="77777777"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324E2A">
      <w:rPr>
        <w:rFonts w:ascii="Calibri" w:hAnsi="Calibri"/>
        <w:noProof/>
        <w:sz w:val="20"/>
        <w:szCs w:val="20"/>
      </w:rPr>
      <w:t>2</w:t>
    </w:r>
    <w:r w:rsidRPr="00D509A5">
      <w:rPr>
        <w:rFonts w:ascii="Calibri" w:hAnsi="Calibri"/>
        <w:sz w:val="20"/>
        <w:szCs w:val="20"/>
      </w:rPr>
      <w:fldChar w:fldCharType="end"/>
    </w:r>
  </w:p>
  <w:p w14:paraId="5BD2E303" w14:textId="77777777" w:rsidR="006F3D34" w:rsidRDefault="006F3D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2E057" w14:textId="77777777" w:rsidR="00DE49EC" w:rsidRDefault="00DE49EC">
      <w:pPr>
        <w:spacing w:before="0" w:after="0"/>
      </w:pPr>
      <w:r>
        <w:separator/>
      </w:r>
    </w:p>
  </w:footnote>
  <w:footnote w:type="continuationSeparator" w:id="0">
    <w:p w14:paraId="105C74FB" w14:textId="77777777" w:rsidR="00DE49EC" w:rsidRDefault="00DE49EC">
      <w:pPr>
        <w:spacing w:before="0" w:after="0"/>
      </w:pPr>
      <w:r>
        <w:continuationSeparator/>
      </w:r>
    </w:p>
  </w:footnote>
  <w:footnote w:id="1">
    <w:p w14:paraId="2F502200" w14:textId="77777777"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3035296D" w14:textId="77777777"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028302C2" w14:textId="77777777"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770D7CE1" w14:textId="77777777"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14:paraId="5B7CAA9E" w14:textId="77777777"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14:paraId="58AA48F0" w14:textId="77777777"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14:paraId="17BCFB5A" w14:textId="77777777"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48036F35" w14:textId="77777777"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46CE10FB" w14:textId="77777777"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6A6E4705" w14:textId="77777777"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23A782DB" w14:textId="77777777"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14:paraId="6C53BE95" w14:textId="77777777"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14:paraId="63C34EB7" w14:textId="77777777"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14:paraId="56AFB498" w14:textId="77777777"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14:paraId="2DB01D90"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586AD7D5"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15E6DAE7"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54687F32"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47E4929B" w14:textId="77777777"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14:paraId="26D91E4D" w14:textId="77777777"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14:paraId="726C2937"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14:paraId="3A761A7E" w14:textId="77777777"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14:paraId="5FE322D2" w14:textId="77777777"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14:paraId="27BBC455" w14:textId="77777777"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14:paraId="6967B5E3"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14:paraId="4AB9AA78" w14:textId="77777777"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4FCD91BD" w14:textId="77777777"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14:paraId="1C5CD8D4"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14:paraId="30F6F656" w14:textId="77777777"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14:paraId="0D55195C" w14:textId="77777777"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14:paraId="14BAA947"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14:paraId="57FCCDE0"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14:paraId="1872F659"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14:paraId="0D61845C"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711F7098"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14:paraId="5E2F79BE" w14:textId="77777777"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14:paraId="5E5E580C" w14:textId="77777777"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14:paraId="64649F05" w14:textId="77777777"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14:paraId="03357AC8" w14:textId="77777777"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14:paraId="35B3F6B7" w14:textId="77777777"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540C9CD4"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14:paraId="02E95367"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14:paraId="4C31367D"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1704295D" w14:textId="77777777"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15B39800"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7B33"/>
    <w:rsid w:val="00023AC1"/>
    <w:rsid w:val="000576F3"/>
    <w:rsid w:val="00076DCA"/>
    <w:rsid w:val="000953DC"/>
    <w:rsid w:val="000A7B33"/>
    <w:rsid w:val="000B5314"/>
    <w:rsid w:val="000E5FBC"/>
    <w:rsid w:val="00121BF6"/>
    <w:rsid w:val="001752F0"/>
    <w:rsid w:val="001D3A2B"/>
    <w:rsid w:val="001D56C2"/>
    <w:rsid w:val="001F35A9"/>
    <w:rsid w:val="00245EE1"/>
    <w:rsid w:val="00270DA2"/>
    <w:rsid w:val="002A21BC"/>
    <w:rsid w:val="002C169E"/>
    <w:rsid w:val="002D50E9"/>
    <w:rsid w:val="002E43BE"/>
    <w:rsid w:val="00316FAD"/>
    <w:rsid w:val="00324E2A"/>
    <w:rsid w:val="00350D7E"/>
    <w:rsid w:val="0036728A"/>
    <w:rsid w:val="00384132"/>
    <w:rsid w:val="003A443E"/>
    <w:rsid w:val="003B3636"/>
    <w:rsid w:val="003E60D1"/>
    <w:rsid w:val="003E7810"/>
    <w:rsid w:val="004234D1"/>
    <w:rsid w:val="00516CEA"/>
    <w:rsid w:val="005309A4"/>
    <w:rsid w:val="0057041B"/>
    <w:rsid w:val="0058406C"/>
    <w:rsid w:val="00586F2D"/>
    <w:rsid w:val="005B3B08"/>
    <w:rsid w:val="005C49E6"/>
    <w:rsid w:val="005E2955"/>
    <w:rsid w:val="00625142"/>
    <w:rsid w:val="0063338A"/>
    <w:rsid w:val="00635C8F"/>
    <w:rsid w:val="0064014A"/>
    <w:rsid w:val="006415E3"/>
    <w:rsid w:val="006879D2"/>
    <w:rsid w:val="006A2B8D"/>
    <w:rsid w:val="006A5E21"/>
    <w:rsid w:val="006B430C"/>
    <w:rsid w:val="006B4D39"/>
    <w:rsid w:val="006F3D34"/>
    <w:rsid w:val="00700F1C"/>
    <w:rsid w:val="00766402"/>
    <w:rsid w:val="007B50B2"/>
    <w:rsid w:val="008154AA"/>
    <w:rsid w:val="0089654F"/>
    <w:rsid w:val="008C734C"/>
    <w:rsid w:val="008E3A62"/>
    <w:rsid w:val="008F12E6"/>
    <w:rsid w:val="00900583"/>
    <w:rsid w:val="00934658"/>
    <w:rsid w:val="009644B4"/>
    <w:rsid w:val="009908A0"/>
    <w:rsid w:val="009A44F7"/>
    <w:rsid w:val="009E204E"/>
    <w:rsid w:val="00A23B3E"/>
    <w:rsid w:val="00A30CBB"/>
    <w:rsid w:val="00A46950"/>
    <w:rsid w:val="00A66D42"/>
    <w:rsid w:val="00A90A1D"/>
    <w:rsid w:val="00AA21EF"/>
    <w:rsid w:val="00AA2252"/>
    <w:rsid w:val="00AA5F93"/>
    <w:rsid w:val="00AC1067"/>
    <w:rsid w:val="00AD33A4"/>
    <w:rsid w:val="00AE5CFF"/>
    <w:rsid w:val="00AE7704"/>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A04F3"/>
    <w:rsid w:val="00CC764A"/>
    <w:rsid w:val="00CD2288"/>
    <w:rsid w:val="00CD3E4F"/>
    <w:rsid w:val="00CD5447"/>
    <w:rsid w:val="00CF449A"/>
    <w:rsid w:val="00D27DB2"/>
    <w:rsid w:val="00D509A5"/>
    <w:rsid w:val="00D64744"/>
    <w:rsid w:val="00D92A41"/>
    <w:rsid w:val="00D93877"/>
    <w:rsid w:val="00DA7329"/>
    <w:rsid w:val="00DE4996"/>
    <w:rsid w:val="00DE49EC"/>
    <w:rsid w:val="00E0264E"/>
    <w:rsid w:val="00E117F6"/>
    <w:rsid w:val="00E87016"/>
    <w:rsid w:val="00EB216B"/>
    <w:rsid w:val="00EB45DC"/>
    <w:rsid w:val="00F26DE7"/>
    <w:rsid w:val="00F351F0"/>
    <w:rsid w:val="00F51F37"/>
    <w:rsid w:val="00F52143"/>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CF6077E"/>
  <w15:docId w15:val="{2CF55A64-340F-4E0A-8F0A-8FA0E74EE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8"/>
      <w:b/>
      <w:bCs/>
      <w:smallCaps/>
      <w:szCs w:val="28"/>
    </w:rPr>
  </w:style>
  <w:style w:type="paragraph" w:styleId="Titolo2">
    <w:name w:val="heading 2"/>
    <w:basedOn w:val="Normale"/>
    <w:qFormat/>
    <w:pPr>
      <w:keepNext/>
      <w:outlineLvl w:val="1"/>
    </w:pPr>
    <w:rPr>
      <w:rFonts w:eastAsia="font298"/>
      <w:b/>
      <w:bCs/>
      <w:szCs w:val="26"/>
    </w:rPr>
  </w:style>
  <w:style w:type="paragraph" w:styleId="Titolo3">
    <w:name w:val="heading 3"/>
    <w:basedOn w:val="Normale"/>
    <w:qFormat/>
    <w:pPr>
      <w:keepNext/>
      <w:outlineLvl w:val="2"/>
    </w:pPr>
    <w:rPr>
      <w:rFonts w:eastAsia="font298"/>
      <w:bCs/>
      <w:i/>
    </w:rPr>
  </w:style>
  <w:style w:type="paragraph" w:styleId="Titolo4">
    <w:name w:val="heading 4"/>
    <w:basedOn w:val="Normale"/>
    <w:qFormat/>
    <w:pPr>
      <w:keepNext/>
      <w:outlineLvl w:val="3"/>
    </w:pPr>
    <w:rPr>
      <w:rFonts w:eastAsia="font29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8" w:hAnsi="Times New Roman" w:cs="Times New Roman"/>
      <w:b/>
      <w:bCs/>
      <w:smallCaps/>
      <w:sz w:val="24"/>
      <w:szCs w:val="28"/>
      <w:lang w:eastAsia="it-IT" w:bidi="it-IT"/>
    </w:rPr>
  </w:style>
  <w:style w:type="character" w:customStyle="1" w:styleId="Titolo2Carattere">
    <w:name w:val="Titolo 2 Carattere"/>
    <w:rPr>
      <w:rFonts w:ascii="Times New Roman" w:eastAsia="font298" w:hAnsi="Times New Roman" w:cs="Times New Roman"/>
      <w:b/>
      <w:bCs/>
      <w:sz w:val="24"/>
      <w:szCs w:val="26"/>
      <w:lang w:eastAsia="it-IT" w:bidi="it-IT"/>
    </w:rPr>
  </w:style>
  <w:style w:type="character" w:customStyle="1" w:styleId="Titolo3Carattere">
    <w:name w:val="Titolo 3 Carattere"/>
    <w:rPr>
      <w:rFonts w:ascii="Times New Roman" w:eastAsia="font298" w:hAnsi="Times New Roman" w:cs="Times New Roman"/>
      <w:bCs/>
      <w:i/>
      <w:sz w:val="24"/>
      <w:lang w:eastAsia="it-IT" w:bidi="it-IT"/>
    </w:rPr>
  </w:style>
  <w:style w:type="character" w:customStyle="1" w:styleId="Titolo4Carattere">
    <w:name w:val="Titolo 4 Carattere"/>
    <w:rPr>
      <w:rFonts w:ascii="Times New Roman" w:eastAsia="font29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27099-5CF8-4477-8FD2-96FF2563A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6392</Words>
  <Characters>36440</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42747</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Gemma</dc:creator>
  <cp:lastModifiedBy>Frau, Gemma Bruna</cp:lastModifiedBy>
  <cp:revision>11</cp:revision>
  <cp:lastPrinted>2016-07-15T14:50:00Z</cp:lastPrinted>
  <dcterms:created xsi:type="dcterms:W3CDTF">2017-03-24T10:08:00Z</dcterms:created>
  <dcterms:modified xsi:type="dcterms:W3CDTF">2022-01-24T11:19:00Z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