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586F2D" w:rsidRPr="00586F2D" w:rsidRDefault="00586F2D" w:rsidP="00586F2D">
            <w:pPr>
              <w:rPr>
                <w:rFonts w:ascii="Arial" w:hAnsi="Arial" w:cs="Arial"/>
                <w:color w:val="000000"/>
                <w:sz w:val="14"/>
                <w:szCs w:val="14"/>
              </w:rPr>
            </w:pPr>
            <w:r w:rsidRPr="00586F2D">
              <w:rPr>
                <w:rFonts w:ascii="Arial" w:hAnsi="Arial" w:cs="Arial"/>
                <w:color w:val="000000"/>
                <w:sz w:val="14"/>
                <w:szCs w:val="14"/>
              </w:rPr>
              <w:t>Azienda Ospedaliero Universitaria di Cagliari</w:t>
            </w:r>
          </w:p>
          <w:p w:rsidR="00586F2D" w:rsidRPr="00586F2D" w:rsidRDefault="00586F2D" w:rsidP="00586F2D">
            <w:pPr>
              <w:rPr>
                <w:rFonts w:ascii="Arial" w:hAnsi="Arial" w:cs="Arial"/>
                <w:color w:val="000000"/>
                <w:sz w:val="14"/>
                <w:szCs w:val="14"/>
              </w:rPr>
            </w:pPr>
            <w:r w:rsidRPr="00586F2D">
              <w:rPr>
                <w:rFonts w:ascii="Arial" w:hAnsi="Arial" w:cs="Arial"/>
                <w:color w:val="000000"/>
                <w:sz w:val="14"/>
                <w:szCs w:val="14"/>
              </w:rPr>
              <w:t>via Ospedale, 54 - 09124 Cagliari</w:t>
            </w:r>
          </w:p>
          <w:p w:rsidR="00A23B3E" w:rsidRPr="003A443E" w:rsidRDefault="00586F2D" w:rsidP="00586F2D">
            <w:pPr>
              <w:rPr>
                <w:color w:val="000000"/>
              </w:rPr>
            </w:pPr>
            <w:r w:rsidRPr="00586F2D">
              <w:rPr>
                <w:rFonts w:ascii="Arial" w:hAnsi="Arial" w:cs="Arial"/>
                <w:color w:val="000000"/>
                <w:sz w:val="14"/>
                <w:szCs w:val="14"/>
              </w:rPr>
              <w:t>P.I. e C.F. 03108560925</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4D56FA" w:rsidP="00313C23">
            <w:pPr>
              <w:pStyle w:val="Corpodeltesto1"/>
              <w:widowControl w:val="0"/>
              <w:spacing w:before="120" w:line="360" w:lineRule="exact"/>
              <w:jc w:val="both"/>
            </w:pPr>
            <w:r w:rsidRPr="004D56FA">
              <w:rPr>
                <w:rFonts w:ascii="Arial" w:eastAsia="Calibri" w:hAnsi="Arial" w:cs="Arial"/>
                <w:color w:val="000000"/>
                <w:kern w:val="1"/>
                <w:sz w:val="14"/>
                <w:szCs w:val="14"/>
                <w:lang w:val="it-IT" w:eastAsia="it-IT" w:bidi="it-IT"/>
              </w:rPr>
              <w:t xml:space="preserve">Procedura aperta, ai sensi dell'art. 60, </w:t>
            </w:r>
            <w:proofErr w:type="spellStart"/>
            <w:r w:rsidRPr="004D56FA">
              <w:rPr>
                <w:rFonts w:ascii="Arial" w:eastAsia="Calibri" w:hAnsi="Arial" w:cs="Arial"/>
                <w:color w:val="000000"/>
                <w:kern w:val="1"/>
                <w:sz w:val="14"/>
                <w:szCs w:val="14"/>
                <w:lang w:val="it-IT" w:eastAsia="it-IT" w:bidi="it-IT"/>
              </w:rPr>
              <w:t>D.Lgs.</w:t>
            </w:r>
            <w:proofErr w:type="spellEnd"/>
            <w:r w:rsidRPr="004D56FA">
              <w:rPr>
                <w:rFonts w:ascii="Arial" w:eastAsia="Calibri" w:hAnsi="Arial" w:cs="Arial"/>
                <w:color w:val="000000"/>
                <w:kern w:val="1"/>
                <w:sz w:val="14"/>
                <w:szCs w:val="14"/>
                <w:lang w:val="it-IT" w:eastAsia="it-IT" w:bidi="it-IT"/>
              </w:rPr>
              <w:t xml:space="preserve"> 2016, n. 50, ai fini dell'aggiudicazione </w:t>
            </w:r>
            <w:r w:rsidR="00313C23">
              <w:rPr>
                <w:rFonts w:ascii="Arial" w:eastAsia="Calibri" w:hAnsi="Arial" w:cs="Arial"/>
                <w:color w:val="000000"/>
                <w:kern w:val="1"/>
                <w:sz w:val="14"/>
                <w:szCs w:val="14"/>
                <w:lang w:val="it-IT" w:eastAsia="it-IT" w:bidi="it-IT"/>
              </w:rPr>
              <w:t xml:space="preserve">della </w:t>
            </w:r>
            <w:r w:rsidR="00313C23" w:rsidRPr="00313C23">
              <w:rPr>
                <w:rFonts w:ascii="Arial" w:eastAsia="Calibri" w:hAnsi="Arial" w:cs="Arial"/>
                <w:color w:val="000000"/>
                <w:kern w:val="1"/>
                <w:sz w:val="14"/>
                <w:szCs w:val="14"/>
                <w:lang w:val="it-IT" w:eastAsia="it-IT" w:bidi="it-IT"/>
              </w:rPr>
              <w:t>fornitura  in service, per il periodo di quattro anni, rinnovabile di un anno, di un sistema analitico per la determinazione quantitativa di farmaci terapeutici ( TDM ) per il Laboratorio della U.O. C. di  Farmacologia Clinica P.O. San Giovanni di Dio</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586F2D" w:rsidP="00313C23">
            <w:r>
              <w:rPr>
                <w:rFonts w:ascii="Arial" w:hAnsi="Arial" w:cs="Arial"/>
                <w:sz w:val="14"/>
                <w:szCs w:val="14"/>
              </w:rPr>
              <w:t xml:space="preserve">Delibera n. </w:t>
            </w:r>
            <w:r w:rsidR="00313C23" w:rsidRPr="00313C23">
              <w:rPr>
                <w:rFonts w:ascii="Arial" w:hAnsi="Arial" w:cs="Arial"/>
                <w:sz w:val="14"/>
                <w:szCs w:val="14"/>
              </w:rPr>
              <w:t>1054 del   20/12/2017</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lastRenderedPageBreak/>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CD5447" w:rsidP="00313C23">
            <w:pPr>
              <w:jc w:val="both"/>
              <w:rPr>
                <w:color w:val="000000"/>
              </w:rPr>
            </w:pPr>
            <w:r w:rsidRPr="00CD5447">
              <w:rPr>
                <w:rFonts w:ascii="Arial" w:hAnsi="Arial" w:cs="Arial"/>
                <w:color w:val="000000"/>
                <w:sz w:val="14"/>
                <w:szCs w:val="14"/>
              </w:rPr>
              <w:t xml:space="preserve">  </w:t>
            </w:r>
            <w:r w:rsidR="00176B25">
              <w:rPr>
                <w:rFonts w:ascii="Arial" w:hAnsi="Arial" w:cs="Arial"/>
                <w:color w:val="000000"/>
                <w:sz w:val="14"/>
                <w:szCs w:val="14"/>
              </w:rPr>
              <w:t xml:space="preserve">CIG </w:t>
            </w:r>
            <w:r w:rsidR="00EE2B69">
              <w:rPr>
                <w:rFonts w:ascii="Arial" w:hAnsi="Arial" w:cs="Arial"/>
                <w:color w:val="000000"/>
                <w:sz w:val="14"/>
                <w:szCs w:val="14"/>
              </w:rPr>
              <w:t>:</w:t>
            </w:r>
            <w:r w:rsidR="00EE2B69">
              <w:rPr>
                <w:b/>
                <w:szCs w:val="24"/>
              </w:rPr>
              <w:t xml:space="preserve"> </w:t>
            </w:r>
            <w:r w:rsidR="00313C23" w:rsidRPr="00313C23">
              <w:rPr>
                <w:rFonts w:ascii="Arial" w:hAnsi="Arial" w:cs="Arial"/>
                <w:color w:val="000000"/>
                <w:sz w:val="14"/>
                <w:szCs w:val="14"/>
              </w:rPr>
              <w:t>73143833CC</w:t>
            </w:r>
            <w:bookmarkStart w:id="0" w:name="_GoBack"/>
            <w:bookmarkEnd w:id="0"/>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r>
              <w:rPr>
                <w:rFonts w:ascii="Arial" w:hAnsi="Arial" w:cs="Arial"/>
                <w:color w:val="000000"/>
                <w:sz w:val="14"/>
                <w:szCs w:val="14"/>
              </w:rPr>
              <w:lastRenderedPageBreak/>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d), e), f) e g) e all’art.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r w:rsidR="008D1933">
              <w:rPr>
                <w:rFonts w:ascii="Arial" w:hAnsi="Arial" w:cs="Arial"/>
                <w:b/>
                <w:sz w:val="15"/>
                <w:szCs w:val="15"/>
              </w:rPr>
              <w:t xml:space="preserve">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 xml:space="preserve">Se pertinente, indicare il lotto o i lotti per i quali l'operatore economico intende </w:t>
            </w:r>
            <w:r>
              <w:rPr>
                <w:rFonts w:ascii="Arial" w:hAnsi="Arial" w:cs="Arial"/>
                <w:sz w:val="15"/>
                <w:szCs w:val="15"/>
              </w:rPr>
              <w:lastRenderedPageBreak/>
              <w:t>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lastRenderedPageBreak/>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9" w:anchor="067" w:history="1">
              <w:r w:rsidRPr="003A443E">
                <w:rPr>
                  <w:rStyle w:val="Collegamentoipertestuale"/>
                  <w:rFonts w:ascii="Arial" w:hAnsi="Arial" w:cs="Arial"/>
                  <w:color w:val="000000"/>
                  <w:sz w:val="14"/>
                  <w:szCs w:val="14"/>
                  <w:u w:val="none"/>
                </w:rPr>
                <w:t xml:space="preserve">articolo 67 del decreto legislativo </w:t>
              </w:r>
              <w:r w:rsidRPr="003A443E">
                <w:rPr>
                  <w:rStyle w:val="Collegamentoipertestuale"/>
                  <w:rFonts w:ascii="Arial" w:hAnsi="Arial" w:cs="Arial"/>
                  <w:color w:val="000000"/>
                  <w:sz w:val="14"/>
                  <w:szCs w:val="14"/>
                  <w:u w:val="none"/>
                </w:rPr>
                <w:lastRenderedPageBreak/>
                <w:t>6 settembre 2011, n. 159</w:t>
              </w:r>
            </w:hyperlink>
            <w:r w:rsidRPr="003A443E">
              <w:rPr>
                <w:rFonts w:ascii="Arial" w:hAnsi="Arial" w:cs="Arial"/>
                <w:color w:val="000000"/>
                <w:sz w:val="14"/>
                <w:szCs w:val="14"/>
              </w:rPr>
              <w:t xml:space="preserve">  o di un tentativo di infiltrazione mafiosa di cui all'</w:t>
            </w:r>
            <w:hyperlink r:id="rId10"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1"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2"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lastRenderedPageBreak/>
              <w:t>[ ] Sì [ ] No</w:t>
            </w:r>
          </w:p>
          <w:p w:rsidR="00A23B3E" w:rsidRPr="000953DC" w:rsidRDefault="00A23B3E">
            <w:pPr>
              <w:rPr>
                <w:rFonts w:ascii="Arial" w:hAnsi="Arial" w:cs="Arial"/>
                <w:sz w:val="14"/>
                <w:szCs w:val="14"/>
              </w:rPr>
            </w:pPr>
            <w:r w:rsidRPr="000953DC">
              <w:rPr>
                <w:rFonts w:ascii="Arial" w:hAnsi="Arial" w:cs="Arial"/>
                <w:sz w:val="14"/>
                <w:szCs w:val="14"/>
              </w:rPr>
              <w:lastRenderedPageBreak/>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lastRenderedPageBreak/>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3" w:anchor="09" w:history="1">
              <w:r w:rsidRPr="00121BF6">
                <w:rPr>
                  <w:rStyle w:val="Collegamentoipertestuale"/>
                  <w:rFonts w:ascii="Arial" w:eastAsia="font298"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4" w:anchor="014" w:history="1">
              <w:r w:rsidRPr="00121BF6">
                <w:rPr>
                  <w:rStyle w:val="Collegamentoipertestuale"/>
                  <w:rFonts w:ascii="Arial" w:eastAsia="font298"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8" w:hAnsi="Arial" w:cs="Arial"/>
                <w:color w:val="000000"/>
                <w:sz w:val="14"/>
                <w:szCs w:val="14"/>
                <w:u w:val="none"/>
              </w:rPr>
              <w:t>articolo 17 della legge 19 marzo 1990, n. 55</w:t>
            </w:r>
            <w:r w:rsidR="00625142" w:rsidRPr="00121BF6">
              <w:rPr>
                <w:rStyle w:val="Collegamentoipertestuale"/>
                <w:rFonts w:ascii="Arial" w:eastAsia="font298"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5" w:anchor="17" w:history="1">
              <w:r w:rsidRPr="00121BF6">
                <w:rPr>
                  <w:rStyle w:val="Collegamentoipertestuale"/>
                  <w:rFonts w:ascii="Arial" w:eastAsia="font298"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8"/>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8"/>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6" w:anchor="317" w:history="1">
              <w:r w:rsidRPr="00121BF6">
                <w:rPr>
                  <w:rStyle w:val="Collegamentoipertestuale"/>
                  <w:rFonts w:ascii="Arial" w:eastAsia="font298" w:hAnsi="Arial" w:cs="Arial"/>
                  <w:color w:val="000000"/>
                  <w:sz w:val="14"/>
                  <w:szCs w:val="14"/>
                  <w:u w:val="none"/>
                </w:rPr>
                <w:t>articoli 317</w:t>
              </w:r>
            </w:hyperlink>
            <w:r w:rsidRPr="00121BF6">
              <w:rPr>
                <w:rFonts w:ascii="Arial" w:hAnsi="Arial" w:cs="Arial"/>
                <w:color w:val="000000"/>
                <w:sz w:val="14"/>
                <w:szCs w:val="14"/>
              </w:rPr>
              <w:t xml:space="preserve"> e </w:t>
            </w:r>
            <w:hyperlink r:id="rId17" w:anchor="629" w:history="1">
              <w:r w:rsidRPr="00121BF6">
                <w:rPr>
                  <w:rStyle w:val="Collegamentoipertestuale"/>
                  <w:rFonts w:ascii="Arial" w:eastAsia="font298"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8" w:anchor="2359" w:history="1">
              <w:r w:rsidRPr="00121BF6">
                <w:rPr>
                  <w:rStyle w:val="Collegamentoipertestuale"/>
                  <w:rFonts w:ascii="Arial" w:eastAsia="font298"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w:t>
            </w:r>
            <w:r w:rsidRPr="00121BF6">
              <w:rPr>
                <w:rFonts w:ascii="Arial" w:hAnsi="Arial" w:cs="Arial"/>
                <w:color w:val="000000"/>
                <w:sz w:val="14"/>
                <w:szCs w:val="14"/>
              </w:rPr>
              <w:lastRenderedPageBreak/>
              <w:t>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w:t>
            </w:r>
            <w:r>
              <w:rPr>
                <w:rFonts w:ascii="Arial" w:hAnsi="Arial" w:cs="Arial"/>
                <w:sz w:val="15"/>
                <w:szCs w:val="15"/>
              </w:rPr>
              <w:lastRenderedPageBreak/>
              <w:t>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lastRenderedPageBreak/>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lastRenderedPageBreak/>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CD5447">
      <w:footerReference w:type="default" r:id="rId19"/>
      <w:pgSz w:w="12240" w:h="15840"/>
      <w:pgMar w:top="1135" w:right="1325" w:bottom="1276"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B57" w:rsidRDefault="008C3B57">
      <w:pPr>
        <w:spacing w:before="0" w:after="0"/>
      </w:pPr>
      <w:r>
        <w:separator/>
      </w:r>
    </w:p>
  </w:endnote>
  <w:endnote w:type="continuationSeparator" w:id="0">
    <w:p w:rsidR="008C3B57" w:rsidRDefault="008C3B5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font298">
    <w:charset w:val="00"/>
    <w:family w:val="auto"/>
    <w:pitch w:val="variable"/>
  </w:font>
  <w:font w:name="Tahoma">
    <w:panose1 w:val="020B0604030504040204"/>
    <w:charset w:val="00"/>
    <w:family w:val="swiss"/>
    <w:pitch w:val="variable"/>
    <w:sig w:usb0="61002A87" w:usb1="80000000" w:usb2="00000008"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auto"/>
    <w:pitch w:val="variable"/>
    <w:sig w:usb0="00008003" w:usb1="00000000" w:usb2="00000000" w:usb3="00000000" w:csb0="00000001"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C23" w:rsidRPr="00D509A5" w:rsidRDefault="00313C23"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3A37CC">
      <w:rPr>
        <w:rFonts w:ascii="Calibri" w:hAnsi="Calibri"/>
        <w:noProof/>
        <w:sz w:val="20"/>
        <w:szCs w:val="20"/>
      </w:rPr>
      <w:t>17</w:t>
    </w:r>
    <w:r w:rsidRPr="00D509A5">
      <w:rPr>
        <w:rFonts w:ascii="Calibri" w:hAnsi="Calibri"/>
        <w:sz w:val="20"/>
        <w:szCs w:val="20"/>
      </w:rPr>
      <w:fldChar w:fldCharType="end"/>
    </w:r>
  </w:p>
  <w:p w:rsidR="00313C23" w:rsidRDefault="00313C2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B57" w:rsidRDefault="008C3B57">
      <w:pPr>
        <w:spacing w:before="0" w:after="0"/>
      </w:pPr>
      <w:r>
        <w:separator/>
      </w:r>
    </w:p>
  </w:footnote>
  <w:footnote w:type="continuationSeparator" w:id="0">
    <w:p w:rsidR="008C3B57" w:rsidRDefault="008C3B57">
      <w:pPr>
        <w:spacing w:before="0" w:after="0"/>
      </w:pPr>
      <w:r>
        <w:continuationSeparator/>
      </w:r>
    </w:p>
  </w:footnote>
  <w:footnote w:id="1">
    <w:p w:rsidR="00313C23" w:rsidRPr="001F35A9" w:rsidRDefault="00313C23"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313C23" w:rsidRPr="001F35A9" w:rsidRDefault="00313C23"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313C23" w:rsidRPr="001F35A9" w:rsidRDefault="00313C23"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313C23" w:rsidRPr="001F35A9" w:rsidRDefault="00313C23"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313C23" w:rsidRPr="001F35A9" w:rsidRDefault="00313C23"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313C23" w:rsidRPr="001F35A9" w:rsidRDefault="00313C23"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313C23" w:rsidRPr="001F35A9" w:rsidRDefault="00313C23"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313C23" w:rsidRPr="001F35A9" w:rsidRDefault="00313C23"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313C23" w:rsidRPr="001F35A9" w:rsidRDefault="00313C23"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313C23" w:rsidRPr="001F35A9" w:rsidRDefault="00313C23"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313C23" w:rsidRPr="001F35A9" w:rsidRDefault="00313C23"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313C23" w:rsidRPr="001F35A9" w:rsidRDefault="00313C23"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313C23" w:rsidRPr="001F35A9" w:rsidRDefault="00313C23"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313C23" w:rsidRPr="001F35A9" w:rsidRDefault="00313C23"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313C23" w:rsidRPr="003E60D1" w:rsidRDefault="00313C23"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313C23" w:rsidRPr="003E60D1" w:rsidRDefault="00313C23"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313C23" w:rsidRPr="003E60D1" w:rsidRDefault="00313C23"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313C23" w:rsidRPr="003E60D1" w:rsidRDefault="00313C23"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313C23" w:rsidRPr="003E60D1" w:rsidRDefault="00313C23"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313C23" w:rsidRPr="003E60D1" w:rsidRDefault="00313C23"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313C23" w:rsidRPr="003E60D1" w:rsidRDefault="00313C23"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313C23" w:rsidRPr="003E60D1" w:rsidRDefault="00313C23"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313C23" w:rsidRPr="003E60D1" w:rsidRDefault="00313C23"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313C23" w:rsidRPr="003E60D1" w:rsidRDefault="00313C23"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313C23" w:rsidRPr="003E60D1" w:rsidRDefault="00313C23"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313C23" w:rsidRPr="003E60D1" w:rsidRDefault="00313C23"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313C23" w:rsidRPr="003E60D1" w:rsidRDefault="00313C23"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313C23" w:rsidRPr="003E60D1" w:rsidRDefault="00313C23"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313C23" w:rsidRPr="00BF74E1" w:rsidRDefault="00313C23"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313C23" w:rsidRPr="00F351F0" w:rsidRDefault="00313C23"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313C23" w:rsidRPr="003E60D1" w:rsidRDefault="00313C23"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313C23" w:rsidRPr="003E60D1" w:rsidRDefault="00313C23"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313C23" w:rsidRPr="003E60D1" w:rsidRDefault="00313C23"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313C23" w:rsidRPr="003E60D1" w:rsidRDefault="00313C23"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313C23" w:rsidRPr="003E60D1" w:rsidRDefault="00313C23"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313C23" w:rsidRPr="003E60D1" w:rsidRDefault="00313C23"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313C23" w:rsidRPr="003E60D1" w:rsidRDefault="00313C23"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313C23" w:rsidRPr="003E60D1" w:rsidRDefault="00313C23"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313C23" w:rsidRPr="003E60D1" w:rsidRDefault="00313C23"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313C23" w:rsidRPr="003E60D1" w:rsidRDefault="00313C23"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313C23" w:rsidRPr="003E60D1" w:rsidRDefault="00313C23"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313C23" w:rsidRPr="003E60D1" w:rsidRDefault="00313C23"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313C23" w:rsidRPr="003E60D1" w:rsidRDefault="00313C23"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313C23" w:rsidRPr="003E60D1" w:rsidRDefault="00313C23"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313C23" w:rsidRPr="003E60D1" w:rsidRDefault="00313C23"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76F3"/>
    <w:rsid w:val="00076DCA"/>
    <w:rsid w:val="000953DC"/>
    <w:rsid w:val="000A7B33"/>
    <w:rsid w:val="000B5314"/>
    <w:rsid w:val="000E5FBC"/>
    <w:rsid w:val="00121BF6"/>
    <w:rsid w:val="001752F0"/>
    <w:rsid w:val="00176B25"/>
    <w:rsid w:val="001A6A1E"/>
    <w:rsid w:val="001D3A2B"/>
    <w:rsid w:val="001D56C2"/>
    <w:rsid w:val="001F35A9"/>
    <w:rsid w:val="00270DA2"/>
    <w:rsid w:val="002A21BC"/>
    <w:rsid w:val="002C169E"/>
    <w:rsid w:val="002D50E9"/>
    <w:rsid w:val="002E43BE"/>
    <w:rsid w:val="00313C23"/>
    <w:rsid w:val="00316FAD"/>
    <w:rsid w:val="00350D7E"/>
    <w:rsid w:val="0036728A"/>
    <w:rsid w:val="00384132"/>
    <w:rsid w:val="003A37CC"/>
    <w:rsid w:val="003A443E"/>
    <w:rsid w:val="003B3636"/>
    <w:rsid w:val="003E60D1"/>
    <w:rsid w:val="003E7810"/>
    <w:rsid w:val="004234D1"/>
    <w:rsid w:val="00465674"/>
    <w:rsid w:val="004D56FA"/>
    <w:rsid w:val="00516CEA"/>
    <w:rsid w:val="005309A4"/>
    <w:rsid w:val="0058406C"/>
    <w:rsid w:val="00586F2D"/>
    <w:rsid w:val="005B3B08"/>
    <w:rsid w:val="005C49E6"/>
    <w:rsid w:val="005E2955"/>
    <w:rsid w:val="00625142"/>
    <w:rsid w:val="0063338A"/>
    <w:rsid w:val="00635C8F"/>
    <w:rsid w:val="0064014A"/>
    <w:rsid w:val="006879D2"/>
    <w:rsid w:val="006A2B8D"/>
    <w:rsid w:val="006A5E21"/>
    <w:rsid w:val="006B430C"/>
    <w:rsid w:val="006B4D39"/>
    <w:rsid w:val="006F3D34"/>
    <w:rsid w:val="00766402"/>
    <w:rsid w:val="007B50B2"/>
    <w:rsid w:val="008154AA"/>
    <w:rsid w:val="0089654F"/>
    <w:rsid w:val="008C3B57"/>
    <w:rsid w:val="008C734C"/>
    <w:rsid w:val="008D1933"/>
    <w:rsid w:val="008E3A62"/>
    <w:rsid w:val="008F12E6"/>
    <w:rsid w:val="00900583"/>
    <w:rsid w:val="009161A2"/>
    <w:rsid w:val="00934658"/>
    <w:rsid w:val="009644B4"/>
    <w:rsid w:val="009E204E"/>
    <w:rsid w:val="00A23B3E"/>
    <w:rsid w:val="00A30CBB"/>
    <w:rsid w:val="00A46950"/>
    <w:rsid w:val="00A66D42"/>
    <w:rsid w:val="00AA2252"/>
    <w:rsid w:val="00AA5F93"/>
    <w:rsid w:val="00AD33A4"/>
    <w:rsid w:val="00AE5CFF"/>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D5447"/>
    <w:rsid w:val="00CF449A"/>
    <w:rsid w:val="00D27DB2"/>
    <w:rsid w:val="00D509A5"/>
    <w:rsid w:val="00D64744"/>
    <w:rsid w:val="00D92A41"/>
    <w:rsid w:val="00D93877"/>
    <w:rsid w:val="00DA7329"/>
    <w:rsid w:val="00DE4996"/>
    <w:rsid w:val="00E0264E"/>
    <w:rsid w:val="00E51885"/>
    <w:rsid w:val="00E87016"/>
    <w:rsid w:val="00EB216B"/>
    <w:rsid w:val="00EB45DC"/>
    <w:rsid w:val="00ED14CA"/>
    <w:rsid w:val="00EE2B69"/>
    <w:rsid w:val="00F26DE7"/>
    <w:rsid w:val="00F351F0"/>
    <w:rsid w:val="00F51F37"/>
    <w:rsid w:val="00F55606"/>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8"/>
      <w:b/>
      <w:bCs/>
      <w:smallCaps/>
      <w:szCs w:val="28"/>
    </w:rPr>
  </w:style>
  <w:style w:type="paragraph" w:styleId="Titolo2">
    <w:name w:val="heading 2"/>
    <w:basedOn w:val="Normale"/>
    <w:qFormat/>
    <w:pPr>
      <w:keepNext/>
      <w:outlineLvl w:val="1"/>
    </w:pPr>
    <w:rPr>
      <w:rFonts w:eastAsia="font298"/>
      <w:b/>
      <w:bCs/>
      <w:szCs w:val="26"/>
    </w:rPr>
  </w:style>
  <w:style w:type="paragraph" w:styleId="Titolo3">
    <w:name w:val="heading 3"/>
    <w:basedOn w:val="Normale"/>
    <w:qFormat/>
    <w:pPr>
      <w:keepNext/>
      <w:outlineLvl w:val="2"/>
    </w:pPr>
    <w:rPr>
      <w:rFonts w:eastAsia="font298"/>
      <w:bCs/>
      <w:i/>
    </w:rPr>
  </w:style>
  <w:style w:type="paragraph" w:styleId="Titolo4">
    <w:name w:val="heading 4"/>
    <w:basedOn w:val="Normale"/>
    <w:qFormat/>
    <w:pPr>
      <w:keepNext/>
      <w:outlineLvl w:val="3"/>
    </w:pPr>
    <w:rPr>
      <w:rFonts w:eastAsia="font29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8" w:hAnsi="Times New Roman" w:cs="Times New Roman"/>
      <w:b/>
      <w:bCs/>
      <w:smallCaps/>
      <w:sz w:val="24"/>
      <w:szCs w:val="28"/>
      <w:lang w:eastAsia="it-IT" w:bidi="it-IT"/>
    </w:rPr>
  </w:style>
  <w:style w:type="character" w:customStyle="1" w:styleId="Titolo2Carattere">
    <w:name w:val="Titolo 2 Carattere"/>
    <w:rPr>
      <w:rFonts w:ascii="Times New Roman" w:eastAsia="font298" w:hAnsi="Times New Roman" w:cs="Times New Roman"/>
      <w:b/>
      <w:bCs/>
      <w:sz w:val="24"/>
      <w:szCs w:val="26"/>
      <w:lang w:eastAsia="it-IT" w:bidi="it-IT"/>
    </w:rPr>
  </w:style>
  <w:style w:type="character" w:customStyle="1" w:styleId="Titolo3Carattere">
    <w:name w:val="Titolo 3 Carattere"/>
    <w:rPr>
      <w:rFonts w:ascii="Times New Roman" w:eastAsia="font298" w:hAnsi="Times New Roman" w:cs="Times New Roman"/>
      <w:bCs/>
      <w:i/>
      <w:sz w:val="24"/>
      <w:lang w:eastAsia="it-IT" w:bidi="it-IT"/>
    </w:rPr>
  </w:style>
  <w:style w:type="character" w:customStyle="1" w:styleId="Titolo4Carattere">
    <w:name w:val="Titolo 4 Carattere"/>
    <w:rPr>
      <w:rFonts w:ascii="Times New Roman" w:eastAsia="font29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customStyle="1" w:styleId="Corpodeltesto1">
    <w:name w:val="Corpo del testo1"/>
    <w:basedOn w:val="Normale"/>
    <w:link w:val="CorpodeltestoCarattere"/>
    <w:uiPriority w:val="99"/>
    <w:rsid w:val="004D56FA"/>
    <w:pPr>
      <w:suppressAutoHyphens w:val="0"/>
      <w:spacing w:before="0"/>
    </w:pPr>
    <w:rPr>
      <w:rFonts w:eastAsia="Times New Roman"/>
      <w:color w:val="auto"/>
      <w:kern w:val="0"/>
      <w:szCs w:val="24"/>
      <w:lang w:val="x-none" w:eastAsia="x-none" w:bidi="ar-SA"/>
    </w:rPr>
  </w:style>
  <w:style w:type="character" w:customStyle="1" w:styleId="CorpodeltestoCarattere">
    <w:name w:val="Corpo del testo Carattere"/>
    <w:link w:val="Corpodeltesto1"/>
    <w:uiPriority w:val="99"/>
    <w:rsid w:val="004D56FA"/>
    <w:rPr>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8"/>
      <w:b/>
      <w:bCs/>
      <w:smallCaps/>
      <w:szCs w:val="28"/>
    </w:rPr>
  </w:style>
  <w:style w:type="paragraph" w:styleId="Titolo2">
    <w:name w:val="heading 2"/>
    <w:basedOn w:val="Normale"/>
    <w:qFormat/>
    <w:pPr>
      <w:keepNext/>
      <w:outlineLvl w:val="1"/>
    </w:pPr>
    <w:rPr>
      <w:rFonts w:eastAsia="font298"/>
      <w:b/>
      <w:bCs/>
      <w:szCs w:val="26"/>
    </w:rPr>
  </w:style>
  <w:style w:type="paragraph" w:styleId="Titolo3">
    <w:name w:val="heading 3"/>
    <w:basedOn w:val="Normale"/>
    <w:qFormat/>
    <w:pPr>
      <w:keepNext/>
      <w:outlineLvl w:val="2"/>
    </w:pPr>
    <w:rPr>
      <w:rFonts w:eastAsia="font298"/>
      <w:bCs/>
      <w:i/>
    </w:rPr>
  </w:style>
  <w:style w:type="paragraph" w:styleId="Titolo4">
    <w:name w:val="heading 4"/>
    <w:basedOn w:val="Normale"/>
    <w:qFormat/>
    <w:pPr>
      <w:keepNext/>
      <w:outlineLvl w:val="3"/>
    </w:pPr>
    <w:rPr>
      <w:rFonts w:eastAsia="font29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8" w:hAnsi="Times New Roman" w:cs="Times New Roman"/>
      <w:b/>
      <w:bCs/>
      <w:smallCaps/>
      <w:sz w:val="24"/>
      <w:szCs w:val="28"/>
      <w:lang w:eastAsia="it-IT" w:bidi="it-IT"/>
    </w:rPr>
  </w:style>
  <w:style w:type="character" w:customStyle="1" w:styleId="Titolo2Carattere">
    <w:name w:val="Titolo 2 Carattere"/>
    <w:rPr>
      <w:rFonts w:ascii="Times New Roman" w:eastAsia="font298" w:hAnsi="Times New Roman" w:cs="Times New Roman"/>
      <w:b/>
      <w:bCs/>
      <w:sz w:val="24"/>
      <w:szCs w:val="26"/>
      <w:lang w:eastAsia="it-IT" w:bidi="it-IT"/>
    </w:rPr>
  </w:style>
  <w:style w:type="character" w:customStyle="1" w:styleId="Titolo3Carattere">
    <w:name w:val="Titolo 3 Carattere"/>
    <w:rPr>
      <w:rFonts w:ascii="Times New Roman" w:eastAsia="font298" w:hAnsi="Times New Roman" w:cs="Times New Roman"/>
      <w:bCs/>
      <w:i/>
      <w:sz w:val="24"/>
      <w:lang w:eastAsia="it-IT" w:bidi="it-IT"/>
    </w:rPr>
  </w:style>
  <w:style w:type="character" w:customStyle="1" w:styleId="Titolo4Carattere">
    <w:name w:val="Titolo 4 Carattere"/>
    <w:rPr>
      <w:rFonts w:ascii="Times New Roman" w:eastAsia="font29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customStyle="1" w:styleId="Corpodeltesto1">
    <w:name w:val="Corpo del testo1"/>
    <w:basedOn w:val="Normale"/>
    <w:link w:val="CorpodeltestoCarattere"/>
    <w:uiPriority w:val="99"/>
    <w:rsid w:val="004D56FA"/>
    <w:pPr>
      <w:suppressAutoHyphens w:val="0"/>
      <w:spacing w:before="0"/>
    </w:pPr>
    <w:rPr>
      <w:rFonts w:eastAsia="Times New Roman"/>
      <w:color w:val="auto"/>
      <w:kern w:val="0"/>
      <w:szCs w:val="24"/>
      <w:lang w:val="x-none" w:eastAsia="x-none" w:bidi="ar-SA"/>
    </w:rPr>
  </w:style>
  <w:style w:type="character" w:customStyle="1" w:styleId="CorpodeltestoCarattere">
    <w:name w:val="Corpo del testo Carattere"/>
    <w:link w:val="Corpodeltesto1"/>
    <w:uiPriority w:val="99"/>
    <w:rsid w:val="004D56FA"/>
    <w:rPr>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228C3-9C03-4BFA-A3BD-D3D0C93AA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17</Pages>
  <Words>6407</Words>
  <Characters>36524</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42846</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Gemma</dc:creator>
  <cp:lastModifiedBy>Monica</cp:lastModifiedBy>
  <cp:revision>9</cp:revision>
  <cp:lastPrinted>2016-07-15T14:50:00Z</cp:lastPrinted>
  <dcterms:created xsi:type="dcterms:W3CDTF">2017-03-24T10:08:00Z</dcterms:created>
  <dcterms:modified xsi:type="dcterms:W3CDTF">2018-01-29T08:33:00Z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